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8E498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1C766AA5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5E6041A" w14:textId="77777777" w:rsidR="008F5848" w:rsidRDefault="008F5848" w:rsidP="008F584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43809D9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54DEB0B5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7E2DF8A6" w14:textId="77777777" w:rsidR="008F5848" w:rsidRPr="00660E44" w:rsidRDefault="008F5848" w:rsidP="008F5848">
      <w:pPr>
        <w:adjustRightInd w:val="0"/>
        <w:rPr>
          <w:b/>
          <w:bCs/>
        </w:rPr>
      </w:pPr>
    </w:p>
    <w:p w14:paraId="44A903E5" w14:textId="77777777" w:rsidR="008F5848" w:rsidRPr="00660E44" w:rsidRDefault="008F5848" w:rsidP="008F5848">
      <w:pPr>
        <w:adjustRightInd w:val="0"/>
        <w:jc w:val="center"/>
        <w:rPr>
          <w:b/>
          <w:bCs/>
        </w:rPr>
      </w:pPr>
    </w:p>
    <w:p w14:paraId="23075151" w14:textId="77777777" w:rsidR="008F5848" w:rsidRPr="00660E44" w:rsidRDefault="008F5848" w:rsidP="008F5848">
      <w:pPr>
        <w:adjustRightInd w:val="0"/>
        <w:ind w:right="773"/>
        <w:jc w:val="center"/>
        <w:rPr>
          <w:b/>
          <w:bCs/>
        </w:rPr>
      </w:pPr>
    </w:p>
    <w:p w14:paraId="6AC76431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7E5BAED9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1E4FAF33" w14:textId="77777777" w:rsidR="008F5848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7200EE72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28C89116" w14:textId="77777777" w:rsidR="008F5848" w:rsidRPr="00660E44" w:rsidRDefault="008F5848" w:rsidP="008F584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3172D4A1" w14:textId="77777777" w:rsidR="008F5848" w:rsidRDefault="008F5848" w:rsidP="008F5848">
      <w:pPr>
        <w:rPr>
          <w:b/>
          <w:bCs/>
          <w:lang w:eastAsia="zh-CN"/>
        </w:rPr>
      </w:pPr>
    </w:p>
    <w:p w14:paraId="1762BEBA" w14:textId="77777777" w:rsidR="008F385B" w:rsidRDefault="008F385B" w:rsidP="008F385B">
      <w:pPr>
        <w:ind w:right="27"/>
      </w:pPr>
    </w:p>
    <w:p w14:paraId="423BAFC0" w14:textId="77777777" w:rsidR="008F385B" w:rsidRDefault="008F385B" w:rsidP="008F385B">
      <w:pPr>
        <w:ind w:right="27"/>
        <w:rPr>
          <w:b/>
          <w:bCs/>
        </w:rPr>
      </w:pPr>
    </w:p>
    <w:p w14:paraId="06D22BD9" w14:textId="77777777" w:rsidR="008F385B" w:rsidRDefault="008F385B" w:rsidP="008F385B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D1FF8">
        <w:rPr>
          <w:b/>
          <w:bCs/>
          <w:smallCaps/>
        </w:rPr>
        <w:t xml:space="preserve"> (модуля)</w:t>
      </w:r>
    </w:p>
    <w:p w14:paraId="47E8E82B" w14:textId="77777777" w:rsidR="008F385B" w:rsidRDefault="008F385B" w:rsidP="008F385B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385B" w14:paraId="4D6EFE4D" w14:textId="77777777" w:rsidTr="00F11837">
        <w:trPr>
          <w:jc w:val="center"/>
        </w:trPr>
        <w:tc>
          <w:tcPr>
            <w:tcW w:w="7585" w:type="dxa"/>
            <w:shd w:val="clear" w:color="auto" w:fill="auto"/>
          </w:tcPr>
          <w:p w14:paraId="4D1F8646" w14:textId="6B3267D2" w:rsidR="008F385B" w:rsidRDefault="00160BD6" w:rsidP="00F1183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МУЗЫКИ</w:t>
            </w:r>
          </w:p>
        </w:tc>
      </w:tr>
    </w:tbl>
    <w:p w14:paraId="361EA5C4" w14:textId="77777777" w:rsidR="008F385B" w:rsidRDefault="008F385B" w:rsidP="008F385B">
      <w:pPr>
        <w:rPr>
          <w:b/>
          <w:bCs/>
        </w:rPr>
      </w:pPr>
    </w:p>
    <w:p w14:paraId="50CA2938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69C1B16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5DC821B6" w14:textId="77777777"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61C233BC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2478D5C" w14:textId="77777777"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3E06E900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2A25721A" w14:textId="77777777"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14:paraId="799725C2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14:paraId="36908D45" w14:textId="77777777" w:rsidR="008F385B" w:rsidRDefault="008F385B" w:rsidP="008F385B">
      <w:pPr>
        <w:tabs>
          <w:tab w:val="right" w:leader="underscore" w:pos="8505"/>
        </w:tabs>
        <w:rPr>
          <w:b/>
          <w:bCs/>
        </w:rPr>
      </w:pPr>
    </w:p>
    <w:p w14:paraId="62886B67" w14:textId="77777777" w:rsidR="008F385B" w:rsidRDefault="008F385B" w:rsidP="008F385B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14:paraId="268D385E" w14:textId="77777777" w:rsidR="008F385B" w:rsidRDefault="008F385B" w:rsidP="008F385B">
      <w:pPr>
        <w:ind w:firstLine="1843"/>
        <w:rPr>
          <w:b/>
          <w:bCs/>
          <w:vertAlign w:val="superscript"/>
        </w:rPr>
      </w:pPr>
    </w:p>
    <w:p w14:paraId="12B841D9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1C2D130" w14:textId="77777777" w:rsidR="008F385B" w:rsidRDefault="008F385B" w:rsidP="008F385B">
      <w:pPr>
        <w:tabs>
          <w:tab w:val="left" w:pos="708"/>
        </w:tabs>
        <w:rPr>
          <w:b/>
          <w:bCs/>
        </w:rPr>
      </w:pPr>
    </w:p>
    <w:p w14:paraId="69DFF07B" w14:textId="77777777" w:rsidR="008F385B" w:rsidRDefault="008F385B" w:rsidP="008F385B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4F199AEA" w14:textId="77777777" w:rsidR="008F385B" w:rsidRDefault="008F385B" w:rsidP="008F385B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2458E2FE" w14:textId="77777777" w:rsidR="008F385B" w:rsidRDefault="008F385B" w:rsidP="008F385B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0108F7E7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01B1349" w14:textId="77777777"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9BFC478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CE0F295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CC7007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968BF5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28294EC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69813C7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33B7E73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C6EF4B7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7AF02B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009336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C04C97C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EB26B31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DC72C24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CF525EF" w14:textId="77777777"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3BD3F41" w14:textId="77777777" w:rsidR="00AF7F83" w:rsidRPr="00A62D47" w:rsidRDefault="00AF7F83" w:rsidP="00AF7F83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528600540"/>
      <w:r>
        <w:rPr>
          <w:rFonts w:eastAsia="Calibri"/>
          <w:b/>
          <w:bCs/>
          <w:iCs/>
          <w:shd w:val="clear" w:color="auto" w:fill="FFFFFF"/>
          <w:lang w:eastAsia="zh-CN"/>
        </w:rPr>
        <w:t xml:space="preserve">1. </w:t>
      </w:r>
      <w:bookmarkEnd w:id="0"/>
      <w:r w:rsidR="00F11837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14:paraId="6E307D26" w14:textId="77777777" w:rsidR="00AF7F83" w:rsidRDefault="00AF7F83" w:rsidP="00AF7F83"/>
    <w:p w14:paraId="553E0128" w14:textId="77777777" w:rsidR="00DD2B83" w:rsidRPr="00F058CB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Цели: </w:t>
      </w:r>
      <w:r w:rsidRPr="00F058CB">
        <w:t>теоретическ</w:t>
      </w:r>
      <w:r>
        <w:t>ая</w:t>
      </w:r>
      <w:r w:rsidRPr="00F058CB">
        <w:t xml:space="preserve"> и практическ</w:t>
      </w:r>
      <w:r>
        <w:t>ая</w:t>
      </w:r>
      <w:r w:rsidRPr="00F058CB">
        <w:t xml:space="preserve"> подготовку студента грамотно разбираться в элементах музыкального текста, в его основополагающих параметрах.</w:t>
      </w:r>
    </w:p>
    <w:p w14:paraId="46BF3A2A" w14:textId="77777777" w:rsidR="00DD2B83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Задачи: </w:t>
      </w:r>
      <w:r>
        <w:t>р</w:t>
      </w:r>
      <w:r w:rsidRPr="00F058CB">
        <w:t xml:space="preserve">азвитие знаний, умений и навыков на </w:t>
      </w:r>
      <w:proofErr w:type="spellStart"/>
      <w:r w:rsidRPr="00F058CB">
        <w:t>практикоориентированном</w:t>
      </w:r>
      <w:proofErr w:type="spellEnd"/>
      <w:r w:rsidRPr="00F058CB">
        <w:t xml:space="preserve"> уровне наряду с общепрофессиональными дисциплинами:</w:t>
      </w:r>
      <w:r>
        <w:t xml:space="preserve"> </w:t>
      </w:r>
      <w:r w:rsidRPr="00F058CB">
        <w:t>«История музыкальных стилей», «Литература» и др.</w:t>
      </w:r>
    </w:p>
    <w:p w14:paraId="312746E8" w14:textId="77777777" w:rsidR="00AF7F83" w:rsidRPr="00F11837" w:rsidRDefault="00AF7F83" w:rsidP="00F11837">
      <w:pPr>
        <w:jc w:val="both"/>
        <w:rPr>
          <w:b/>
          <w:bCs/>
          <w:i/>
          <w:lang w:eastAsia="zh-CN"/>
        </w:rPr>
      </w:pPr>
      <w:r>
        <w:tab/>
      </w:r>
    </w:p>
    <w:p w14:paraId="4AD81077" w14:textId="77777777" w:rsidR="00AF7F83" w:rsidRPr="00A62D47" w:rsidRDefault="00AF7F83" w:rsidP="00AF7F83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1"/>
      <w:proofErr w:type="gramEnd"/>
    </w:p>
    <w:p w14:paraId="5DFC8B6E" w14:textId="05DDFDAF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 w:rsidR="00160BD6">
        <w:rPr>
          <w:b/>
          <w:szCs w:val="28"/>
        </w:rPr>
        <w:t>ИСТОРИЯ МУЗЫКИ</w:t>
      </w:r>
      <w:r>
        <w:rPr>
          <w:b/>
          <w:szCs w:val="28"/>
        </w:rPr>
        <w:t xml:space="preserve">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</w:t>
      </w:r>
      <w:r w:rsidR="00630B43">
        <w:rPr>
          <w:szCs w:val="28"/>
        </w:rPr>
        <w:t>тных программ, реализуется в 1 и 2 семестре</w:t>
      </w:r>
      <w:r>
        <w:rPr>
          <w:szCs w:val="28"/>
        </w:rPr>
        <w:t>, промежуточная аттестация</w:t>
      </w:r>
      <w:r w:rsidR="00F11837">
        <w:rPr>
          <w:szCs w:val="28"/>
        </w:rPr>
        <w:t xml:space="preserve"> проводится в форме </w:t>
      </w:r>
      <w:proofErr w:type="spellStart"/>
      <w:proofErr w:type="gramStart"/>
      <w:r w:rsidR="00630B43">
        <w:rPr>
          <w:szCs w:val="28"/>
        </w:rPr>
        <w:t>форме</w:t>
      </w:r>
      <w:proofErr w:type="spellEnd"/>
      <w:proofErr w:type="gramEnd"/>
      <w:r w:rsidR="00630B43">
        <w:rPr>
          <w:szCs w:val="28"/>
        </w:rPr>
        <w:t xml:space="preserve"> экзамена во </w:t>
      </w:r>
      <w:r w:rsidR="00F11837">
        <w:rPr>
          <w:szCs w:val="28"/>
        </w:rPr>
        <w:t xml:space="preserve">2 </w:t>
      </w:r>
      <w:r w:rsidR="00630B43">
        <w:rPr>
          <w:szCs w:val="28"/>
        </w:rPr>
        <w:t>семестре</w:t>
      </w:r>
      <w:r>
        <w:rPr>
          <w:szCs w:val="28"/>
        </w:rPr>
        <w:t xml:space="preserve">. </w:t>
      </w:r>
    </w:p>
    <w:p w14:paraId="3C7DF1DF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Истрия музыкальных стилей, Методика развития музыкального слуха.</w:t>
      </w:r>
    </w:p>
    <w:p w14:paraId="46B4DBF7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Музыкальная акустика, Психоакустика, Мастерство звукорежиссера, Анализ музыкальных произведений.</w:t>
      </w:r>
    </w:p>
    <w:p w14:paraId="23677869" w14:textId="77777777"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53831A47" w14:textId="77777777"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14:paraId="6793F03B" w14:textId="77777777" w:rsidR="00F11837" w:rsidRDefault="00F11837" w:rsidP="00F11837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3173EA7D" w14:textId="77777777" w:rsidR="00F11837" w:rsidRDefault="00F11837" w:rsidP="00F11837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14:paraId="46F79C32" w14:textId="77777777" w:rsidR="00F11837" w:rsidRPr="00CF1BE9" w:rsidRDefault="00F11837" w:rsidP="00F11837">
      <w:pPr>
        <w:ind w:firstLine="708"/>
        <w:jc w:val="both"/>
        <w:rPr>
          <w:b/>
          <w:bCs/>
          <w:smallCaps/>
        </w:rPr>
      </w:pPr>
    </w:p>
    <w:p w14:paraId="242FFB63" w14:textId="77777777" w:rsidR="00F11837" w:rsidRPr="00CF1BE9" w:rsidRDefault="00F11837" w:rsidP="00F11837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160BD6" w:rsidRPr="006F181E" w14:paraId="3620122A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168F6" w14:textId="77777777" w:rsidR="00160BD6" w:rsidRPr="00286D18" w:rsidRDefault="00160BD6" w:rsidP="00F9297C">
            <w:pPr>
              <w:rPr>
                <w:b/>
              </w:rPr>
            </w:pPr>
            <w:r w:rsidRPr="00286D18">
              <w:rPr>
                <w:b/>
              </w:rPr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7311" w14:textId="77777777" w:rsidR="00160BD6" w:rsidRPr="006F181E" w:rsidRDefault="00160BD6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</w:t>
            </w:r>
            <w:r w:rsidRPr="006F181E">
              <w:lastRenderedPageBreak/>
              <w:t>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3AE0" w14:textId="77777777" w:rsidR="00160BD6" w:rsidRPr="00286D18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0C428C34" w14:textId="77777777" w:rsidR="00160BD6" w:rsidRPr="006F181E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</w:t>
            </w:r>
            <w:r w:rsidRPr="006F181E">
              <w:rPr>
                <w:sz w:val="24"/>
                <w:szCs w:val="24"/>
              </w:rPr>
              <w:lastRenderedPageBreak/>
              <w:t xml:space="preserve">искусства, культурно-массовых представлений и концертных программ, спортивно-туристических программ </w:t>
            </w:r>
          </w:p>
          <w:p w14:paraId="70095EC9" w14:textId="77777777" w:rsidR="00160BD6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2863231" w14:textId="77777777" w:rsidR="00160BD6" w:rsidRPr="00286D18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1404E4D" w14:textId="77777777" w:rsidR="00160BD6" w:rsidRPr="006F181E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B08CB44" w14:textId="77777777" w:rsidR="00160BD6" w:rsidRPr="006F181E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B6AF41B" w14:textId="77777777" w:rsidR="00160BD6" w:rsidRPr="00286D18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12361C8" w14:textId="77777777" w:rsidR="00160BD6" w:rsidRPr="006F181E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756B3BC6" w14:textId="77777777" w:rsidR="00160BD6" w:rsidRPr="006F181E" w:rsidRDefault="00160BD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2087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30A9AFCA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8C99C90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9884BC0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2CCF064D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1D3193FD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1207067D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2909804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7024AA8A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9AF6F36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6A4A46DA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3E8D0A0A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43C6EA3D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41150060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DBC3106" w14:textId="77777777" w:rsidR="00160BD6" w:rsidRPr="001C7ED7" w:rsidRDefault="00160BD6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17B19E54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1413CC9E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569D838B" w14:textId="77777777" w:rsidR="00160BD6" w:rsidRPr="001C7ED7" w:rsidRDefault="00160BD6" w:rsidP="00F9297C">
            <w:pPr>
              <w:rPr>
                <w:bCs/>
              </w:rPr>
            </w:pPr>
          </w:p>
          <w:p w14:paraId="73CC4389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E47C904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22F78E2C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0E16013C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7D3A06B4" w14:textId="77777777" w:rsidR="00160BD6" w:rsidRPr="001C7ED7" w:rsidRDefault="00160BD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0F002614" w14:textId="77777777"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14:paraId="13C17821" w14:textId="77777777" w:rsidR="00F11837" w:rsidRDefault="00F11837" w:rsidP="00F11837">
      <w:pPr>
        <w:tabs>
          <w:tab w:val="left" w:pos="0"/>
        </w:tabs>
        <w:spacing w:line="276" w:lineRule="auto"/>
        <w:ind w:firstLine="709"/>
        <w:jc w:val="both"/>
      </w:pPr>
    </w:p>
    <w:p w14:paraId="002A3992" w14:textId="77777777" w:rsidR="00F11837" w:rsidRDefault="00F11837" w:rsidP="00F11837">
      <w:pPr>
        <w:pStyle w:val="ad"/>
        <w:keepNext/>
        <w:keepLines/>
        <w:numPr>
          <w:ilvl w:val="0"/>
          <w:numId w:val="18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6EEF56A0" w14:textId="77777777" w:rsidR="00F11837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6EDB27FE" w14:textId="77777777" w:rsidR="00F11837" w:rsidRPr="0017100E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689A2AD7" w14:textId="77777777" w:rsidR="00F11837" w:rsidRDefault="00F11837" w:rsidP="00F11837">
      <w:pPr>
        <w:spacing w:line="216" w:lineRule="auto"/>
        <w:ind w:left="720"/>
      </w:pPr>
    </w:p>
    <w:p w14:paraId="7D6A65C6" w14:textId="39E42852" w:rsidR="00F11837" w:rsidRDefault="00F11837" w:rsidP="00F11837">
      <w:pPr>
        <w:ind w:firstLine="708"/>
        <w:jc w:val="both"/>
      </w:pPr>
      <w:r w:rsidRPr="00CF1BE9">
        <w:t>Объем (</w:t>
      </w:r>
      <w:r>
        <w:t>общая трудоемкость) дисциплины</w:t>
      </w:r>
      <w:r w:rsidR="00630B43">
        <w:t xml:space="preserve"> на очном отделении составляет 4 </w:t>
      </w:r>
      <w:proofErr w:type="spellStart"/>
      <w:r w:rsidR="00630B43">
        <w:t>зе</w:t>
      </w:r>
      <w:proofErr w:type="spellEnd"/>
      <w:r w:rsidR="00630B43">
        <w:t>, 144</w:t>
      </w:r>
      <w:r w:rsidRPr="00CF1BE9">
        <w:t xml:space="preserve"> </w:t>
      </w:r>
      <w:r>
        <w:t>ак</w:t>
      </w:r>
      <w:r w:rsidR="00630B43">
        <w:t>ад. часов, из них контактных 68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1F6B2D">
        <w:t>31</w:t>
      </w:r>
      <w:r>
        <w:t xml:space="preserve"> </w:t>
      </w:r>
      <w:proofErr w:type="spellStart"/>
      <w:r w:rsidR="00630B43">
        <w:t>акад.ч</w:t>
      </w:r>
      <w:proofErr w:type="spellEnd"/>
      <w:r w:rsidR="00630B43">
        <w:t xml:space="preserve">., форма контроля – во 2 </w:t>
      </w:r>
      <w:r w:rsidRPr="00CF1BE9">
        <w:t xml:space="preserve"> сем</w:t>
      </w:r>
      <w:proofErr w:type="gramStart"/>
      <w:r w:rsidRPr="00CF1BE9">
        <w:t>.</w:t>
      </w:r>
      <w:proofErr w:type="gramEnd"/>
      <w:r w:rsidRPr="00CF1BE9">
        <w:t xml:space="preserve"> </w:t>
      </w:r>
      <w:proofErr w:type="gramStart"/>
      <w:r w:rsidRPr="00CF1BE9">
        <w:t>э</w:t>
      </w:r>
      <w:proofErr w:type="gramEnd"/>
      <w:r w:rsidRPr="00CF1BE9">
        <w:t>кзамен</w:t>
      </w:r>
      <w:r w:rsidR="00630B43">
        <w:t>, 27</w:t>
      </w:r>
      <w:r>
        <w:t xml:space="preserve"> ч</w:t>
      </w:r>
      <w:r w:rsidRPr="00CF1BE9">
        <w:t>.</w:t>
      </w:r>
    </w:p>
    <w:p w14:paraId="75CF5DCE" w14:textId="77777777" w:rsidR="00F11837" w:rsidRDefault="00F11837" w:rsidP="00F11837">
      <w:pPr>
        <w:ind w:firstLine="708"/>
        <w:jc w:val="both"/>
      </w:pPr>
    </w:p>
    <w:p w14:paraId="2F4E91DC" w14:textId="072781C5" w:rsidR="00F11837" w:rsidRDefault="00F11837" w:rsidP="00F11837">
      <w:pPr>
        <w:ind w:firstLine="708"/>
        <w:jc w:val="both"/>
      </w:pPr>
      <w:r w:rsidRPr="00CF1BE9">
        <w:t>Объем (</w:t>
      </w:r>
      <w:r>
        <w:t>общая трудоемкость) дисциплины н</w:t>
      </w:r>
      <w:r w:rsidR="00630B43">
        <w:t xml:space="preserve">а заочном отделении составляет 4 </w:t>
      </w:r>
      <w:proofErr w:type="spellStart"/>
      <w:r w:rsidR="00630B43">
        <w:t>зе</w:t>
      </w:r>
      <w:proofErr w:type="spellEnd"/>
      <w:r w:rsidR="00630B43">
        <w:t>, 144</w:t>
      </w:r>
      <w:r w:rsidRPr="00CF1BE9">
        <w:t xml:space="preserve"> </w:t>
      </w:r>
      <w:r>
        <w:t>а</w:t>
      </w:r>
      <w:r w:rsidR="00630B43">
        <w:t>кад. часов, из них контактных 8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431DB9">
        <w:t>109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</w:t>
      </w:r>
      <w:proofErr w:type="gramStart"/>
      <w:r w:rsidRPr="00CF1BE9">
        <w:t>–</w:t>
      </w:r>
      <w:r w:rsidR="00630B43">
        <w:t>в</w:t>
      </w:r>
      <w:proofErr w:type="gramEnd"/>
      <w:r w:rsidR="00630B43">
        <w:t>о 2</w:t>
      </w:r>
      <w:r w:rsidRPr="00CF1BE9">
        <w:t xml:space="preserve"> сем. экзамен</w:t>
      </w:r>
      <w:r w:rsidR="00630B43">
        <w:t>, 9</w:t>
      </w:r>
      <w:r>
        <w:t>ч</w:t>
      </w:r>
      <w:r w:rsidRPr="00CF1BE9">
        <w:t>.</w:t>
      </w:r>
    </w:p>
    <w:p w14:paraId="743E7FA8" w14:textId="77777777" w:rsidR="00F11837" w:rsidRDefault="00F11837" w:rsidP="00F11837">
      <w:pPr>
        <w:ind w:firstLine="708"/>
        <w:jc w:val="both"/>
      </w:pPr>
    </w:p>
    <w:p w14:paraId="1CB44EF6" w14:textId="77777777" w:rsidR="00AF7F83" w:rsidRPr="00F11837" w:rsidRDefault="00F11837" w:rsidP="00F11837">
      <w:pPr>
        <w:pStyle w:val="ad"/>
        <w:numPr>
          <w:ilvl w:val="1"/>
          <w:numId w:val="18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14:paraId="4C4601D1" w14:textId="77777777" w:rsidR="00AF7F83" w:rsidRDefault="00AF7F83" w:rsidP="00AF7F83">
      <w:pPr>
        <w:jc w:val="both"/>
        <w:rPr>
          <w:lang w:eastAsia="zh-CN"/>
        </w:rPr>
      </w:pPr>
    </w:p>
    <w:p w14:paraId="34C08F96" w14:textId="77777777" w:rsidR="00AF7F83" w:rsidRPr="00F11837" w:rsidRDefault="00AF7F83" w:rsidP="00630B43">
      <w:pPr>
        <w:ind w:left="709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AF7F83" w14:paraId="60496E8C" w14:textId="77777777" w:rsidTr="00AF7F83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512D1B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lastRenderedPageBreak/>
              <w:t>№</w:t>
            </w:r>
          </w:p>
          <w:p w14:paraId="773C46D0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589E1" w14:textId="77777777" w:rsidR="00AF7F83" w:rsidRPr="007D074E" w:rsidRDefault="00AF7F83" w:rsidP="00AF7F83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E37615E" w14:textId="77777777"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D9F2AD1" w14:textId="77777777"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A5B55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EA9B1" w14:textId="77777777"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0650AEAA" w14:textId="77777777"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AF7F83" w14:paraId="74A895ED" w14:textId="77777777" w:rsidTr="00AF7F83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2D2F0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33879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99A5A64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18A7F66" w14:textId="77777777"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65A6C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D06E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D4B7" w14:textId="77777777"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8A2" w14:textId="77777777" w:rsidR="00AF7F83" w:rsidRPr="007D074E" w:rsidRDefault="00AF7F83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04C2" w14:textId="77777777" w:rsidR="00AF7F83" w:rsidRPr="007D074E" w:rsidRDefault="00AF7F83" w:rsidP="00AF7F8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725F" w14:textId="77777777" w:rsidR="00AF7F83" w:rsidRPr="007D074E" w:rsidRDefault="00AF7F83" w:rsidP="00AF7F83">
            <w:pPr>
              <w:tabs>
                <w:tab w:val="left" w:pos="708"/>
              </w:tabs>
              <w:jc w:val="center"/>
            </w:pPr>
          </w:p>
        </w:tc>
      </w:tr>
      <w:tr w:rsidR="00AF7F83" w14:paraId="5AA07B84" w14:textId="77777777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A933" w14:textId="77777777"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C5FE" w14:textId="6B85E1B6" w:rsidR="00AA43E1" w:rsidRPr="00160BD6" w:rsidRDefault="00AA43E1" w:rsidP="00AA43E1">
            <w:pPr>
              <w:snapToGrid w:val="0"/>
              <w:spacing w:line="100" w:lineRule="atLeast"/>
              <w:jc w:val="both"/>
              <w:rPr>
                <w:bCs/>
              </w:rPr>
            </w:pPr>
            <w:r w:rsidRPr="00160BD6">
              <w:rPr>
                <w:bCs/>
              </w:rPr>
              <w:t xml:space="preserve">Раздел 1. Основы </w:t>
            </w:r>
            <w:r w:rsidR="00160BD6" w:rsidRPr="00160BD6">
              <w:rPr>
                <w:bCs/>
              </w:rPr>
              <w:t>истории музыки</w:t>
            </w:r>
          </w:p>
          <w:p w14:paraId="680F9184" w14:textId="77777777" w:rsidR="00AF7F83" w:rsidRDefault="00AF7F83" w:rsidP="00AF7F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698B" w14:textId="5DA33140" w:rsidR="00AF7F83" w:rsidRDefault="002D1C9F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0B43">
              <w:rPr>
                <w:sz w:val="28"/>
                <w:szCs w:val="2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C540" w14:textId="77777777"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F43A" w14:textId="73417E94" w:rsidR="00AF7F83" w:rsidRDefault="00630B43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35F4" w14:textId="06CC28DE" w:rsidR="00AF7F83" w:rsidRDefault="00630B43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A629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488A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A137" w14:textId="33FB0DB9" w:rsidR="00AF7F83" w:rsidRDefault="00630B4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96E9B" w14:textId="77777777"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CE50FEA" w14:textId="44D02344" w:rsidR="00AF7F83" w:rsidRDefault="00AF7F83" w:rsidP="00F11837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AF7F83" w14:paraId="348D3521" w14:textId="77777777" w:rsidTr="00AF7F83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AF6C4A" w14:textId="77777777"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3DF5" w14:textId="77777777" w:rsidR="00AF7F83" w:rsidRDefault="00AA43E1" w:rsidP="00AF7F83">
            <w:pPr>
              <w:tabs>
                <w:tab w:val="left" w:pos="708"/>
              </w:tabs>
            </w:pPr>
            <w:r w:rsidRPr="00AA43E1">
              <w:t>Раздел 2. Теоретические 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A923" w14:textId="58489323" w:rsidR="00AF7F83" w:rsidRDefault="00630B4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61FA" w14:textId="77777777"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B1D9" w14:textId="32A1DDF1" w:rsidR="00AF7F83" w:rsidRDefault="00630B43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BF9A" w14:textId="6148769B" w:rsidR="00AF7F83" w:rsidRDefault="00630B43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54C2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59D6" w14:textId="77777777"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4BE5" w14:textId="4BEE57D6" w:rsidR="00AF7F83" w:rsidRDefault="001F6B2D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47246" w14:textId="77777777"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760B85A" w14:textId="77777777" w:rsidR="00AF7F83" w:rsidRDefault="00F11837" w:rsidP="00F11837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</w:t>
            </w:r>
            <w:r>
              <w:t>, экзамен 27 ч.</w:t>
            </w:r>
          </w:p>
        </w:tc>
      </w:tr>
      <w:tr w:rsidR="00AF7F83" w14:paraId="237AF371" w14:textId="77777777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0410" w14:textId="77777777" w:rsidR="00AF7F83" w:rsidRDefault="00AF7F83" w:rsidP="00AF7F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A1D2" w14:textId="155637C3" w:rsidR="00AF7F83" w:rsidRDefault="00630B43" w:rsidP="00AF7F83">
            <w:pPr>
              <w:rPr>
                <w:b/>
                <w:bCs/>
                <w:sz w:val="28"/>
                <w:szCs w:val="28"/>
              </w:rPr>
            </w:pPr>
            <w:r w:rsidRPr="00630B43">
              <w:rPr>
                <w:b/>
                <w:bCs/>
                <w:szCs w:val="28"/>
              </w:rPr>
              <w:t>Итог: 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BE1F" w14:textId="77777777"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7405" w14:textId="77777777"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A59A" w14:textId="5834F279" w:rsidR="00AF7F83" w:rsidRPr="00630B43" w:rsidRDefault="00630B43" w:rsidP="00AF7F83">
            <w:pPr>
              <w:jc w:val="center"/>
              <w:rPr>
                <w:b/>
                <w:bCs/>
                <w:szCs w:val="28"/>
              </w:rPr>
            </w:pPr>
            <w:r w:rsidRPr="00630B43">
              <w:rPr>
                <w:b/>
                <w:bCs/>
                <w:szCs w:val="28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138" w14:textId="0246F0F7" w:rsidR="00AF7F83" w:rsidRPr="00630B43" w:rsidRDefault="00630B43" w:rsidP="002D1C9F">
            <w:pPr>
              <w:jc w:val="center"/>
              <w:rPr>
                <w:b/>
                <w:bCs/>
                <w:szCs w:val="28"/>
              </w:rPr>
            </w:pPr>
            <w:r w:rsidRPr="00630B43">
              <w:rPr>
                <w:b/>
                <w:bCs/>
                <w:szCs w:val="28"/>
              </w:rPr>
              <w:t>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B6F4" w14:textId="77777777" w:rsidR="00AF7F83" w:rsidRPr="00630B43" w:rsidRDefault="00AF7F83" w:rsidP="002D1C9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7EAA" w14:textId="77777777" w:rsidR="00AF7F83" w:rsidRPr="00630B43" w:rsidRDefault="00AF7F83" w:rsidP="00AF7F8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194C" w14:textId="0013D277" w:rsidR="00AF7F83" w:rsidRPr="00630B43" w:rsidRDefault="001F6B2D" w:rsidP="00AF7F83">
            <w:pPr>
              <w:tabs>
                <w:tab w:val="left" w:pos="708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54C5" w14:textId="213DB065" w:rsidR="00AF7F83" w:rsidRPr="00630B43" w:rsidRDefault="00630B43" w:rsidP="00AF7F83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630B43">
              <w:rPr>
                <w:b/>
                <w:szCs w:val="28"/>
              </w:rPr>
              <w:t>27ч. Контроль</w:t>
            </w:r>
          </w:p>
        </w:tc>
      </w:tr>
    </w:tbl>
    <w:p w14:paraId="3EDA02DA" w14:textId="77777777" w:rsidR="00AF7F83" w:rsidRDefault="00AF7F83" w:rsidP="00AF7F83">
      <w:pPr>
        <w:ind w:left="709"/>
        <w:jc w:val="right"/>
        <w:rPr>
          <w:i/>
          <w:lang w:eastAsia="zh-CN"/>
        </w:rPr>
      </w:pPr>
    </w:p>
    <w:p w14:paraId="4CAC4601" w14:textId="77777777" w:rsidR="00AF7F83" w:rsidRDefault="00AF7F83" w:rsidP="00AF7F83">
      <w:pPr>
        <w:ind w:left="709"/>
        <w:jc w:val="right"/>
        <w:rPr>
          <w:i/>
          <w:lang w:eastAsia="zh-CN"/>
        </w:rPr>
      </w:pPr>
    </w:p>
    <w:p w14:paraId="080661EB" w14:textId="77777777" w:rsidR="00AF7F83" w:rsidRDefault="00AF7F83" w:rsidP="00AF7F83">
      <w:pPr>
        <w:ind w:left="709"/>
        <w:jc w:val="right"/>
        <w:rPr>
          <w:i/>
          <w:lang w:eastAsia="zh-CN"/>
        </w:rPr>
      </w:pPr>
    </w:p>
    <w:p w14:paraId="77E727C5" w14:textId="77777777" w:rsidR="00AF7F83" w:rsidRDefault="00AF7F83" w:rsidP="00AF7F83">
      <w:pPr>
        <w:ind w:left="709"/>
        <w:jc w:val="right"/>
        <w:rPr>
          <w:i/>
          <w:lang w:eastAsia="zh-CN"/>
        </w:rPr>
      </w:pPr>
    </w:p>
    <w:p w14:paraId="79EDA1A1" w14:textId="77777777" w:rsidR="00AF7F83" w:rsidRDefault="00AF7F83" w:rsidP="00AF7F83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2A45E7" w14:paraId="7FEF77F5" w14:textId="77777777" w:rsidTr="00E20A0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EA170" w14:textId="77777777" w:rsidR="002A45E7" w:rsidRPr="007D074E" w:rsidRDefault="002A45E7" w:rsidP="00E20A02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14:paraId="45641A95" w14:textId="77777777" w:rsidR="002A45E7" w:rsidRPr="007D074E" w:rsidRDefault="002A45E7" w:rsidP="00E20A02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C9840" w14:textId="77777777" w:rsidR="002A45E7" w:rsidRPr="007D074E" w:rsidRDefault="002A45E7" w:rsidP="00E20A02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749AC15" w14:textId="77777777" w:rsidR="002A45E7" w:rsidRPr="007D074E" w:rsidRDefault="002A45E7" w:rsidP="00E20A0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05BA3DA" w14:textId="77777777" w:rsidR="002A45E7" w:rsidRPr="007D074E" w:rsidRDefault="002A45E7" w:rsidP="00E20A0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D6B6" w14:textId="77777777" w:rsidR="002A45E7" w:rsidRPr="007D074E" w:rsidRDefault="002A45E7" w:rsidP="00E20A02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9EC8E7" w14:textId="77777777" w:rsidR="002A45E7" w:rsidRPr="007D074E" w:rsidRDefault="002A45E7" w:rsidP="00E20A02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628E1604" w14:textId="77777777" w:rsidR="002A45E7" w:rsidRPr="007D074E" w:rsidRDefault="002A45E7" w:rsidP="00E20A0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2A45E7" w14:paraId="23EE68F7" w14:textId="77777777" w:rsidTr="00E20A02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9F069" w14:textId="77777777"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8B01A" w14:textId="77777777"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0B8CBFB" w14:textId="77777777"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C7643A8" w14:textId="77777777"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7E63" w14:textId="77777777"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8DA2" w14:textId="77777777"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4862" w14:textId="77777777"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AAD9" w14:textId="77777777"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191B" w14:textId="77777777" w:rsidR="002A45E7" w:rsidRPr="007D074E" w:rsidRDefault="002A45E7" w:rsidP="00E20A0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E539" w14:textId="77777777" w:rsidR="002A45E7" w:rsidRPr="007D074E" w:rsidRDefault="002A45E7" w:rsidP="00E20A02">
            <w:pPr>
              <w:tabs>
                <w:tab w:val="left" w:pos="708"/>
              </w:tabs>
              <w:jc w:val="center"/>
            </w:pPr>
          </w:p>
        </w:tc>
      </w:tr>
      <w:tr w:rsidR="00630B43" w14:paraId="2A420A2C" w14:textId="77777777" w:rsidTr="007134F0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9A7C" w14:textId="77777777" w:rsidR="00630B43" w:rsidRDefault="00630B43" w:rsidP="00E20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A36D" w14:textId="77777777" w:rsidR="00630B43" w:rsidRPr="00160BD6" w:rsidRDefault="00630B43" w:rsidP="00160BD6">
            <w:pPr>
              <w:snapToGrid w:val="0"/>
              <w:spacing w:line="100" w:lineRule="atLeast"/>
              <w:jc w:val="both"/>
              <w:rPr>
                <w:bCs/>
              </w:rPr>
            </w:pPr>
            <w:r w:rsidRPr="00160BD6">
              <w:rPr>
                <w:bCs/>
              </w:rPr>
              <w:t>Раздел 1. Основы истории музыки</w:t>
            </w:r>
          </w:p>
          <w:p w14:paraId="16B11EB1" w14:textId="77777777" w:rsidR="00630B43" w:rsidRDefault="00630B43" w:rsidP="00E20A02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2972" w14:textId="23996453" w:rsidR="00630B43" w:rsidRDefault="00630B43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E5BF16" w14:textId="77777777" w:rsidR="00630B43" w:rsidRDefault="00630B43" w:rsidP="00E20A02">
            <w:pPr>
              <w:tabs>
                <w:tab w:val="left" w:pos="708"/>
              </w:tabs>
              <w:jc w:val="both"/>
            </w:pPr>
            <w:r>
              <w:t>1-17</w:t>
            </w:r>
          </w:p>
          <w:p w14:paraId="4289B648" w14:textId="647DF93B" w:rsidR="00630B43" w:rsidRDefault="00630B43" w:rsidP="00E20A02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C704" w14:textId="5E0F79A6" w:rsidR="00630B43" w:rsidRDefault="00630B43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BCA5" w14:textId="2000430E" w:rsidR="00630B43" w:rsidRDefault="00630B43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D7C4" w14:textId="77777777" w:rsidR="00630B43" w:rsidRDefault="00630B43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3B2A" w14:textId="77777777" w:rsidR="00630B43" w:rsidRDefault="00630B43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A69A" w14:textId="13CA272D" w:rsidR="00630B43" w:rsidRDefault="00630B43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1654CF" w14:textId="77777777" w:rsidR="00630B43" w:rsidRDefault="00630B43" w:rsidP="00E20A02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8C07480" w14:textId="0DCA0979" w:rsidR="00630B43" w:rsidRDefault="00630B43" w:rsidP="00E20A02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630B43" w14:paraId="01A33E30" w14:textId="77777777" w:rsidTr="007134F0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D1240" w14:textId="77777777" w:rsidR="00630B43" w:rsidRDefault="00630B43" w:rsidP="00E20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FA0A" w14:textId="77777777" w:rsidR="00630B43" w:rsidRDefault="00630B43" w:rsidP="00E20A02">
            <w:pPr>
              <w:tabs>
                <w:tab w:val="left" w:pos="708"/>
              </w:tabs>
            </w:pPr>
            <w:r w:rsidRPr="00AA43E1">
              <w:t xml:space="preserve">Раздел 2. Теоретические </w:t>
            </w:r>
            <w:r w:rsidRPr="00AA43E1">
              <w:lastRenderedPageBreak/>
              <w:t>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34D7" w14:textId="340A7647" w:rsidR="00630B43" w:rsidRDefault="00630B43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E276" w14:textId="23F916A0" w:rsidR="00630B43" w:rsidRDefault="00630B43" w:rsidP="00E20A02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B836" w14:textId="12BAB6B7" w:rsidR="00630B43" w:rsidRDefault="00630B43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C64F" w14:textId="451928E2" w:rsidR="00630B43" w:rsidRDefault="00630B43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A49C" w14:textId="77777777" w:rsidR="00630B43" w:rsidRDefault="00630B43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BB54" w14:textId="77777777" w:rsidR="00630B43" w:rsidRDefault="00630B43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6A5F" w14:textId="4D4DABCF" w:rsidR="00630B43" w:rsidRDefault="00630B43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F84B8" w14:textId="77777777" w:rsidR="00630B43" w:rsidRDefault="00630B43" w:rsidP="00E20A02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lastRenderedPageBreak/>
              <w:t>Опрос, тестирование</w:t>
            </w:r>
          </w:p>
          <w:p w14:paraId="7563683F" w14:textId="1ADA2992" w:rsidR="00630B43" w:rsidRDefault="00630B43" w:rsidP="00630B43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 xml:space="preserve">Промежуточная аттестация </w:t>
            </w:r>
            <w:r>
              <w:t>экзамен 9 ч.</w:t>
            </w:r>
          </w:p>
        </w:tc>
      </w:tr>
      <w:tr w:rsidR="002A45E7" w14:paraId="4F154890" w14:textId="77777777" w:rsidTr="00E20A0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704E" w14:textId="77777777" w:rsidR="002A45E7" w:rsidRDefault="002A45E7" w:rsidP="00E20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5B5E" w14:textId="44453CA3" w:rsidR="002A45E7" w:rsidRDefault="00630B43" w:rsidP="00E20A0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Итог: 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1444" w14:textId="77777777"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5CEE" w14:textId="77777777"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E356" w14:textId="37C50276" w:rsidR="002A45E7" w:rsidRDefault="00630B43" w:rsidP="00E20A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4204" w14:textId="1BFC2FAD" w:rsidR="002A45E7" w:rsidRDefault="00630B43" w:rsidP="00E20A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8353" w14:textId="77777777"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C1E6" w14:textId="77777777"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579E" w14:textId="142FD0F5" w:rsidR="002A45E7" w:rsidRDefault="00431DB9" w:rsidP="00E20A0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</w:t>
            </w:r>
            <w:bookmarkStart w:id="3" w:name="_GoBack"/>
            <w:bookmarkEnd w:id="3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1D2F" w14:textId="4FCF4824" w:rsidR="002A45E7" w:rsidRDefault="00630B43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ч. Контроль</w:t>
            </w:r>
          </w:p>
        </w:tc>
      </w:tr>
    </w:tbl>
    <w:p w14:paraId="7E8D8C26" w14:textId="77777777" w:rsidR="002A45E7" w:rsidRDefault="002A45E7" w:rsidP="00AF7F83">
      <w:pPr>
        <w:ind w:left="709"/>
        <w:jc w:val="center"/>
        <w:rPr>
          <w:i/>
          <w:lang w:eastAsia="zh-CN"/>
        </w:rPr>
      </w:pPr>
    </w:p>
    <w:p w14:paraId="17468013" w14:textId="77777777" w:rsidR="002A45E7" w:rsidRDefault="002A45E7" w:rsidP="00AF7F83">
      <w:pPr>
        <w:ind w:left="709"/>
        <w:jc w:val="center"/>
        <w:rPr>
          <w:i/>
          <w:lang w:eastAsia="zh-CN"/>
        </w:rPr>
      </w:pPr>
    </w:p>
    <w:p w14:paraId="06AC0C88" w14:textId="77777777" w:rsidR="002A45E7" w:rsidRPr="00F605E5" w:rsidRDefault="002A45E7" w:rsidP="002A45E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14:paraId="116976A8" w14:textId="77777777" w:rsidR="00AF7F83" w:rsidRDefault="00AF7F83" w:rsidP="002A45E7">
      <w:pPr>
        <w:rPr>
          <w:i/>
          <w:lang w:eastAsia="zh-CN"/>
        </w:rPr>
      </w:pPr>
    </w:p>
    <w:p w14:paraId="15F9B5D1" w14:textId="77777777" w:rsidR="00AF7F83" w:rsidRPr="001F21EA" w:rsidRDefault="00AF7F83" w:rsidP="00AF7F83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27C0E1E7" w14:textId="77777777" w:rsidR="00AF7F83" w:rsidRPr="001F21EA" w:rsidRDefault="00AF7F83" w:rsidP="00AF7F83">
      <w:pPr>
        <w:spacing w:line="216" w:lineRule="auto"/>
        <w:rPr>
          <w:lang w:eastAsia="zh-CN"/>
        </w:rPr>
      </w:pPr>
    </w:p>
    <w:p w14:paraId="2DA71FA1" w14:textId="77777777" w:rsidR="00AF7F83" w:rsidRPr="001F21EA" w:rsidRDefault="00AF7F83" w:rsidP="00AF7F83">
      <w:pPr>
        <w:spacing w:line="216" w:lineRule="auto"/>
        <w:rPr>
          <w:lang w:eastAsia="zh-CN"/>
        </w:rPr>
      </w:pPr>
    </w:p>
    <w:p w14:paraId="7F752C9D" w14:textId="77777777" w:rsidR="002D1C9F" w:rsidRPr="00F02A3A" w:rsidRDefault="002D1C9F" w:rsidP="002D1C9F">
      <w:pPr>
        <w:jc w:val="center"/>
        <w:rPr>
          <w:b/>
          <w:sz w:val="28"/>
          <w:szCs w:val="28"/>
        </w:rPr>
      </w:pPr>
      <w:bookmarkStart w:id="5" w:name="_Toc528600544"/>
      <w:r>
        <w:rPr>
          <w:b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Содержание разделов дисциплины</w:t>
      </w:r>
    </w:p>
    <w:p w14:paraId="4D3D8E07" w14:textId="77777777" w:rsidR="002D1C9F" w:rsidRDefault="002D1C9F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Разделы курса</w:t>
      </w:r>
    </w:p>
    <w:p w14:paraId="4D7E7A49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1 Основы музыкальной грамоты (темы 1–9)</w:t>
      </w:r>
    </w:p>
    <w:p w14:paraId="082610E6" w14:textId="77777777" w:rsidR="00BE1602" w:rsidRDefault="00BE1602" w:rsidP="00BE1602">
      <w:pPr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>Раздел 2. Системы выразительных средств в музыке</w:t>
      </w:r>
    </w:p>
    <w:p w14:paraId="3762FAE2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(темы 10–1</w:t>
      </w:r>
      <w:r w:rsidR="00822A2F">
        <w:rPr>
          <w:sz w:val="28"/>
          <w:szCs w:val="28"/>
        </w:rPr>
        <w:t>7</w:t>
      </w:r>
      <w:r>
        <w:rPr>
          <w:sz w:val="28"/>
          <w:szCs w:val="28"/>
        </w:rPr>
        <w:t>)</w:t>
      </w:r>
    </w:p>
    <w:p w14:paraId="6B3F73D6" w14:textId="77777777" w:rsidR="00BE1602" w:rsidRDefault="00BE1602" w:rsidP="00BE1602">
      <w:pPr>
        <w:ind w:firstLine="708"/>
        <w:jc w:val="both"/>
        <w:rPr>
          <w:sz w:val="28"/>
          <w:szCs w:val="28"/>
        </w:rPr>
      </w:pPr>
    </w:p>
    <w:p w14:paraId="7C4BBA5F" w14:textId="77777777" w:rsidR="002D1C9F" w:rsidRDefault="002D1C9F" w:rsidP="002D1C9F">
      <w:pPr>
        <w:jc w:val="both"/>
        <w:rPr>
          <w:sz w:val="28"/>
          <w:szCs w:val="28"/>
        </w:rPr>
      </w:pPr>
    </w:p>
    <w:p w14:paraId="0039C26E" w14:textId="77777777" w:rsidR="00BE1602" w:rsidRDefault="00BE1602" w:rsidP="002D1C9F">
      <w:pPr>
        <w:ind w:left="851"/>
        <w:jc w:val="both"/>
        <w:rPr>
          <w:b/>
          <w:bCs/>
          <w:sz w:val="28"/>
          <w:szCs w:val="28"/>
        </w:rPr>
      </w:pPr>
    </w:p>
    <w:p w14:paraId="42E4A970" w14:textId="77777777" w:rsidR="00BE1602" w:rsidRP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  <w:r w:rsidRPr="00BE1602">
        <w:rPr>
          <w:b/>
          <w:sz w:val="28"/>
          <w:szCs w:val="28"/>
        </w:rPr>
        <w:t>Раздел 1 Основы музыкальной грамоты</w:t>
      </w:r>
    </w:p>
    <w:p w14:paraId="5944FF5C" w14:textId="77777777" w:rsid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</w:p>
    <w:p w14:paraId="47055433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</w:t>
      </w:r>
      <w:r>
        <w:rPr>
          <w:b/>
          <w:bCs/>
          <w:sz w:val="28"/>
          <w:szCs w:val="28"/>
        </w:rPr>
        <w:t>. Музыкальная азбука и музыкальный алфавит</w:t>
      </w:r>
    </w:p>
    <w:p w14:paraId="327BF1F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Исторический экскурс к вопросу об эволюции  понятий «музыка», «музыкальная азбука», «музыкальный алфавит».  </w:t>
      </w:r>
    </w:p>
    <w:p w14:paraId="57FE1E2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представления о музыкальных и немузыкальных звуках. Понятия «высота», «громкость», «тембр», «продолжительность» звука.</w:t>
      </w:r>
    </w:p>
    <w:p w14:paraId="4AD7389F" w14:textId="77777777" w:rsidR="002D1C9F" w:rsidRDefault="002D1C9F" w:rsidP="002D1C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DA41B08" w14:textId="77777777" w:rsidR="002D1C9F" w:rsidRDefault="002D1C9F" w:rsidP="002D1C9F">
      <w:pPr>
        <w:jc w:val="center"/>
        <w:rPr>
          <w:b/>
          <w:sz w:val="28"/>
          <w:szCs w:val="28"/>
        </w:rPr>
      </w:pPr>
    </w:p>
    <w:p w14:paraId="5BADD1A1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2</w:t>
      </w:r>
      <w:r>
        <w:rPr>
          <w:b/>
          <w:bCs/>
          <w:sz w:val="28"/>
          <w:szCs w:val="28"/>
        </w:rPr>
        <w:t>. Нотная запись и звукоряд</w:t>
      </w:r>
    </w:p>
    <w:p w14:paraId="364FF18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33F1419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496E72F5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 нотной записи.</w:t>
      </w:r>
    </w:p>
    <w:p w14:paraId="2D3CFBD2" w14:textId="77777777" w:rsidR="002D1C9F" w:rsidRDefault="002D1C9F" w:rsidP="002D1C9F">
      <w:pPr>
        <w:jc w:val="both"/>
        <w:rPr>
          <w:sz w:val="28"/>
          <w:szCs w:val="28"/>
        </w:rPr>
      </w:pPr>
    </w:p>
    <w:p w14:paraId="17956076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58A2590C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3.</w:t>
      </w:r>
      <w:r>
        <w:rPr>
          <w:b/>
          <w:bCs/>
          <w:sz w:val="28"/>
          <w:szCs w:val="28"/>
        </w:rPr>
        <w:t>Средства музыкальной выразительности</w:t>
      </w:r>
      <w:r>
        <w:rPr>
          <w:b/>
          <w:bCs/>
          <w:sz w:val="28"/>
          <w:szCs w:val="28"/>
        </w:rPr>
        <w:tab/>
      </w:r>
    </w:p>
    <w:p w14:paraId="673EF474" w14:textId="77777777"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7534F0D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0B0834C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54DCC96C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352810FF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4</w:t>
      </w:r>
      <w:r>
        <w:rPr>
          <w:b/>
          <w:bCs/>
          <w:sz w:val="28"/>
          <w:szCs w:val="28"/>
        </w:rPr>
        <w:t>.Ритмическая организация  музыкального произведения</w:t>
      </w:r>
    </w:p>
    <w:p w14:paraId="5D20DB87" w14:textId="77777777"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14:paraId="5092C287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 изучения </w:t>
      </w:r>
      <w:proofErr w:type="gramStart"/>
      <w:r>
        <w:rPr>
          <w:sz w:val="28"/>
          <w:szCs w:val="28"/>
        </w:rPr>
        <w:t>метро-ритма</w:t>
      </w:r>
      <w:proofErr w:type="gramEnd"/>
      <w:r>
        <w:rPr>
          <w:sz w:val="28"/>
          <w:szCs w:val="28"/>
        </w:rPr>
        <w:t xml:space="preserve">: пульс, метр, </w:t>
      </w:r>
      <w:proofErr w:type="spellStart"/>
      <w:r>
        <w:rPr>
          <w:sz w:val="28"/>
          <w:szCs w:val="28"/>
        </w:rPr>
        <w:t>ритмо</w:t>
      </w:r>
      <w:proofErr w:type="spellEnd"/>
      <w:r>
        <w:rPr>
          <w:sz w:val="28"/>
          <w:szCs w:val="28"/>
        </w:rPr>
        <w:t>-блоки (</w:t>
      </w:r>
      <w:proofErr w:type="spellStart"/>
      <w:r>
        <w:rPr>
          <w:sz w:val="28"/>
          <w:szCs w:val="28"/>
        </w:rPr>
        <w:t>бинарность</w:t>
      </w:r>
      <w:proofErr w:type="spellEnd"/>
      <w:r>
        <w:rPr>
          <w:sz w:val="28"/>
          <w:szCs w:val="28"/>
        </w:rPr>
        <w:t xml:space="preserve">), длительности нот. Ритмические группировки нотного текста.  </w:t>
      </w:r>
    </w:p>
    <w:p w14:paraId="293D91E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Восприятие скорости (темпа) музыки. Единица пульсации.</w:t>
      </w:r>
    </w:p>
    <w:p w14:paraId="3A12409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94521F2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5.</w:t>
      </w:r>
      <w:r>
        <w:rPr>
          <w:b/>
          <w:bCs/>
          <w:sz w:val="28"/>
          <w:szCs w:val="28"/>
        </w:rPr>
        <w:t xml:space="preserve"> Лад и тональность</w:t>
      </w:r>
    </w:p>
    <w:p w14:paraId="1C341E2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167489F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0FDDA87E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Устойчивые звуки. Тоника. Неустойчивые звуки. Их разрешение.</w:t>
      </w:r>
    </w:p>
    <w:p w14:paraId="4595A27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Тетрахордовая</w:t>
      </w:r>
      <w:proofErr w:type="spellEnd"/>
      <w:r>
        <w:rPr>
          <w:sz w:val="28"/>
          <w:szCs w:val="28"/>
        </w:rPr>
        <w:t xml:space="preserve"> партитура тональностей. Методы определения  лада  с помощью слухового и  зрительного восприятия нотного текста.</w:t>
      </w:r>
    </w:p>
    <w:p w14:paraId="1887A8DF" w14:textId="77777777" w:rsidR="002D1C9F" w:rsidRDefault="002D1C9F" w:rsidP="002D1C9F">
      <w:pPr>
        <w:ind w:firstLine="993"/>
        <w:jc w:val="both"/>
        <w:rPr>
          <w:sz w:val="28"/>
          <w:szCs w:val="28"/>
        </w:rPr>
      </w:pPr>
    </w:p>
    <w:p w14:paraId="27663879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6</w:t>
      </w:r>
      <w:r>
        <w:rPr>
          <w:b/>
          <w:bCs/>
          <w:sz w:val="28"/>
          <w:szCs w:val="28"/>
        </w:rPr>
        <w:t>. Звукоряды</w:t>
      </w:r>
    </w:p>
    <w:p w14:paraId="17913C0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понятиях «ступень» и «звукоряд».  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39B953C7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15CFD4B5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7</w:t>
      </w:r>
      <w:r>
        <w:rPr>
          <w:b/>
          <w:bCs/>
          <w:sz w:val="28"/>
          <w:szCs w:val="28"/>
        </w:rPr>
        <w:t>. Интервалы</w:t>
      </w:r>
    </w:p>
    <w:p w14:paraId="611FEE4E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21061C4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натурального мажора и  натурального минора.</w:t>
      </w:r>
    </w:p>
    <w:p w14:paraId="02777F87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3D64063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Методика  </w:t>
      </w:r>
      <w:proofErr w:type="spellStart"/>
      <w:r>
        <w:rPr>
          <w:sz w:val="28"/>
          <w:szCs w:val="28"/>
        </w:rPr>
        <w:t>слухо</w:t>
      </w:r>
      <w:proofErr w:type="spellEnd"/>
      <w:r>
        <w:rPr>
          <w:sz w:val="28"/>
          <w:szCs w:val="28"/>
        </w:rPr>
        <w:t>-зрительного  запоминания интервалов.</w:t>
      </w:r>
    </w:p>
    <w:p w14:paraId="414EE085" w14:textId="77777777"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</w:p>
    <w:p w14:paraId="0A0820D1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8. </w:t>
      </w:r>
      <w:r>
        <w:rPr>
          <w:b/>
          <w:bCs/>
          <w:sz w:val="28"/>
          <w:szCs w:val="28"/>
        </w:rPr>
        <w:t>Аккорды</w:t>
      </w:r>
      <w:r>
        <w:rPr>
          <w:b/>
          <w:bCs/>
          <w:sz w:val="28"/>
          <w:szCs w:val="28"/>
        </w:rPr>
        <w:tab/>
      </w:r>
    </w:p>
    <w:p w14:paraId="74DFA4E0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«аккорд». </w:t>
      </w:r>
      <w:proofErr w:type="spellStart"/>
      <w:r>
        <w:rPr>
          <w:sz w:val="28"/>
          <w:szCs w:val="28"/>
        </w:rPr>
        <w:t>Терцовый</w:t>
      </w:r>
      <w:proofErr w:type="spellEnd"/>
      <w:r>
        <w:rPr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sz w:val="28"/>
          <w:szCs w:val="28"/>
        </w:rPr>
        <w:t>нонаккорды</w:t>
      </w:r>
      <w:proofErr w:type="spellEnd"/>
      <w:r>
        <w:rPr>
          <w:sz w:val="28"/>
          <w:szCs w:val="28"/>
        </w:rPr>
        <w:t xml:space="preserve">. </w:t>
      </w:r>
    </w:p>
    <w:p w14:paraId="42C512F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Трезвучия на ступенях мажора и минора. Обращения трезвучий.</w:t>
      </w:r>
    </w:p>
    <w:p w14:paraId="1D76909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Главные трезвучия  мажора и  минора.</w:t>
      </w:r>
    </w:p>
    <w:p w14:paraId="68959D10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Септаккорд. </w:t>
      </w:r>
      <w:proofErr w:type="spellStart"/>
      <w:r>
        <w:rPr>
          <w:sz w:val="28"/>
          <w:szCs w:val="28"/>
        </w:rPr>
        <w:t>Доминантсептаккорд</w:t>
      </w:r>
      <w:proofErr w:type="spellEnd"/>
      <w:r>
        <w:rPr>
          <w:sz w:val="28"/>
          <w:szCs w:val="28"/>
        </w:rPr>
        <w:t xml:space="preserve"> и его обращения.  Разрешение </w:t>
      </w:r>
      <w:proofErr w:type="spellStart"/>
      <w:r>
        <w:rPr>
          <w:sz w:val="28"/>
          <w:szCs w:val="28"/>
        </w:rPr>
        <w:t>доминантсептаккорда</w:t>
      </w:r>
      <w:proofErr w:type="spellEnd"/>
      <w:r>
        <w:rPr>
          <w:sz w:val="28"/>
          <w:szCs w:val="28"/>
        </w:rPr>
        <w:t xml:space="preserve"> и его обращений.</w:t>
      </w:r>
    </w:p>
    <w:p w14:paraId="4EB74F18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69623537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9</w:t>
      </w:r>
      <w:r>
        <w:rPr>
          <w:b/>
          <w:bCs/>
          <w:sz w:val="28"/>
          <w:szCs w:val="28"/>
        </w:rPr>
        <w:t>. Музыкальные термины</w:t>
      </w:r>
    </w:p>
    <w:p w14:paraId="77A07597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Терминологический и понятийный аппарат теории музыки. 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61CC104C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градаций темпа: медленные, умеренные и быстрые.</w:t>
      </w:r>
    </w:p>
    <w:p w14:paraId="6C9A29EB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7147154D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4F0931C5" w14:textId="77777777" w:rsidR="002D1C9F" w:rsidRDefault="002D1C9F" w:rsidP="002D1C9F">
      <w:pPr>
        <w:jc w:val="center"/>
        <w:rPr>
          <w:b/>
          <w:sz w:val="28"/>
          <w:szCs w:val="28"/>
        </w:rPr>
      </w:pPr>
    </w:p>
    <w:p w14:paraId="2EC723B7" w14:textId="77777777"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Раздел 2. </w:t>
      </w:r>
      <w:r w:rsidR="00BE1602">
        <w:rPr>
          <w:b/>
          <w:sz w:val="28"/>
          <w:szCs w:val="28"/>
        </w:rPr>
        <w:t>Системы выразительных средств в музыке</w:t>
      </w:r>
    </w:p>
    <w:p w14:paraId="28B1F275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10.</w:t>
      </w:r>
      <w:r>
        <w:rPr>
          <w:b/>
          <w:bCs/>
          <w:sz w:val="28"/>
          <w:szCs w:val="28"/>
        </w:rPr>
        <w:t xml:space="preserve"> Музыкальный звук и его свойства</w:t>
      </w:r>
      <w:r>
        <w:rPr>
          <w:b/>
          <w:bCs/>
          <w:sz w:val="28"/>
          <w:szCs w:val="28"/>
        </w:rPr>
        <w:tab/>
      </w:r>
    </w:p>
    <w:p w14:paraId="4DAF3736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55E6021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73EBD0CC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8B62024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и хроматические полутоны, целые тоны.</w:t>
      </w:r>
    </w:p>
    <w:p w14:paraId="3DFBCCA3" w14:textId="77777777" w:rsidR="002D1C9F" w:rsidRDefault="002D1C9F" w:rsidP="002D1C9F">
      <w:pPr>
        <w:jc w:val="center"/>
        <w:rPr>
          <w:sz w:val="28"/>
          <w:szCs w:val="28"/>
        </w:rPr>
      </w:pPr>
    </w:p>
    <w:p w14:paraId="7FE64E98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11. </w:t>
      </w:r>
      <w:r>
        <w:rPr>
          <w:b/>
          <w:bCs/>
          <w:sz w:val="28"/>
          <w:szCs w:val="28"/>
        </w:rPr>
        <w:t>Ладовые функции аккордов</w:t>
      </w:r>
      <w:r>
        <w:rPr>
          <w:sz w:val="28"/>
          <w:szCs w:val="28"/>
        </w:rPr>
        <w:tab/>
      </w:r>
    </w:p>
    <w:p w14:paraId="41622510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6D34BCCA" w14:textId="77777777" w:rsidR="002D1C9F" w:rsidRDefault="002D1C9F" w:rsidP="002D1C9F">
      <w:pPr>
        <w:jc w:val="center"/>
        <w:rPr>
          <w:sz w:val="28"/>
          <w:szCs w:val="28"/>
        </w:rPr>
      </w:pPr>
    </w:p>
    <w:p w14:paraId="1B3B7364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12.</w:t>
      </w:r>
      <w:r>
        <w:rPr>
          <w:b/>
          <w:bCs/>
          <w:sz w:val="28"/>
          <w:szCs w:val="28"/>
        </w:rPr>
        <w:t xml:space="preserve"> Кварто-квинтовый круг тональностей</w:t>
      </w:r>
      <w:r>
        <w:rPr>
          <w:sz w:val="28"/>
          <w:szCs w:val="28"/>
        </w:rPr>
        <w:tab/>
      </w:r>
    </w:p>
    <w:p w14:paraId="52C68D48" w14:textId="77777777" w:rsidR="002D1C9F" w:rsidRDefault="002D1C9F" w:rsidP="002D1C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Основополагающие  принципы  тонального круга:  </w:t>
      </w:r>
    </w:p>
    <w:p w14:paraId="2626E7B6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диезные тональности – по квинтам,</w:t>
      </w:r>
    </w:p>
    <w:p w14:paraId="3D9401D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бемольные тональности – по квартам.</w:t>
      </w:r>
    </w:p>
    <w:p w14:paraId="72167A73" w14:textId="77777777" w:rsidR="002D1C9F" w:rsidRDefault="002D1C9F" w:rsidP="002D1C9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14:paraId="63649193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13</w:t>
      </w:r>
      <w:r>
        <w:rPr>
          <w:b/>
          <w:bCs/>
          <w:sz w:val="28"/>
          <w:szCs w:val="28"/>
        </w:rPr>
        <w:t>. Ладотональные соотношения в музыке</w:t>
      </w:r>
    </w:p>
    <w:p w14:paraId="2431A1B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Лады народной музыки. Другие лады.  Особые виды семиступенных ладов. Пентатоника.</w:t>
      </w:r>
    </w:p>
    <w:p w14:paraId="1F16109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Переменные лады. Переменно параллельный лад и </w:t>
      </w:r>
      <w:proofErr w:type="gramStart"/>
      <w:r>
        <w:rPr>
          <w:sz w:val="28"/>
          <w:szCs w:val="28"/>
        </w:rPr>
        <w:t>мажоро-минор</w:t>
      </w:r>
      <w:proofErr w:type="gramEnd"/>
      <w:r>
        <w:rPr>
          <w:sz w:val="28"/>
          <w:szCs w:val="28"/>
        </w:rPr>
        <w:t>. Другие лады.</w:t>
      </w:r>
    </w:p>
    <w:p w14:paraId="2C868D2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Родство тональностей.</w:t>
      </w:r>
    </w:p>
    <w:p w14:paraId="40E0E78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0F1F1D42" w14:textId="77777777" w:rsidR="002D1C9F" w:rsidRDefault="002D1C9F" w:rsidP="002D1C9F">
      <w:pPr>
        <w:jc w:val="center"/>
        <w:rPr>
          <w:sz w:val="28"/>
          <w:szCs w:val="28"/>
        </w:rPr>
      </w:pPr>
    </w:p>
    <w:p w14:paraId="37B22014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14</w:t>
      </w:r>
      <w:r>
        <w:rPr>
          <w:b/>
          <w:bCs/>
          <w:sz w:val="28"/>
          <w:szCs w:val="28"/>
        </w:rPr>
        <w:t>. Созвучие, строй, темперация</w:t>
      </w:r>
      <w:r>
        <w:rPr>
          <w:sz w:val="28"/>
          <w:szCs w:val="28"/>
        </w:rPr>
        <w:tab/>
      </w:r>
    </w:p>
    <w:p w14:paraId="47857475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65D19A7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3520ECDA" w14:textId="77777777" w:rsidR="002D1C9F" w:rsidRDefault="002D1C9F" w:rsidP="002D1C9F">
      <w:pPr>
        <w:jc w:val="both"/>
        <w:rPr>
          <w:sz w:val="28"/>
          <w:szCs w:val="28"/>
        </w:rPr>
      </w:pPr>
    </w:p>
    <w:p w14:paraId="4B2B448E" w14:textId="77777777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15.</w:t>
      </w:r>
      <w:r>
        <w:rPr>
          <w:b/>
          <w:bCs/>
          <w:sz w:val="28"/>
          <w:szCs w:val="28"/>
        </w:rPr>
        <w:t xml:space="preserve"> Консонанс и диссонанс в музыке</w:t>
      </w:r>
    </w:p>
    <w:p w14:paraId="55F1E1DD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3B72B2CD" w14:textId="77777777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 </w:t>
      </w:r>
    </w:p>
    <w:p w14:paraId="3A42424E" w14:textId="77777777" w:rsidR="002D1C9F" w:rsidRDefault="002D1C9F" w:rsidP="002D1C9F">
      <w:pPr>
        <w:ind w:firstLine="708"/>
        <w:jc w:val="both"/>
        <w:rPr>
          <w:sz w:val="28"/>
          <w:szCs w:val="28"/>
        </w:rPr>
      </w:pPr>
    </w:p>
    <w:p w14:paraId="1AF69064" w14:textId="77777777" w:rsidR="00BE1602" w:rsidRDefault="00BE1602" w:rsidP="002D1C9F">
      <w:pPr>
        <w:ind w:firstLine="708"/>
        <w:jc w:val="both"/>
        <w:rPr>
          <w:sz w:val="28"/>
          <w:szCs w:val="28"/>
        </w:rPr>
      </w:pPr>
    </w:p>
    <w:p w14:paraId="000E0EF2" w14:textId="48FDDCD0"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16</w:t>
      </w:r>
      <w:r>
        <w:rPr>
          <w:b/>
          <w:bCs/>
          <w:sz w:val="28"/>
          <w:szCs w:val="28"/>
        </w:rPr>
        <w:t xml:space="preserve">. </w:t>
      </w:r>
      <w:r w:rsidR="00160BD6">
        <w:rPr>
          <w:b/>
          <w:bCs/>
          <w:sz w:val="28"/>
          <w:szCs w:val="28"/>
        </w:rPr>
        <w:t>ИСТОРИЯ МУЗЫКИ</w:t>
      </w:r>
      <w:r>
        <w:rPr>
          <w:b/>
          <w:bCs/>
          <w:sz w:val="28"/>
          <w:szCs w:val="28"/>
        </w:rPr>
        <w:t xml:space="preserve"> как составная часть музыкознания</w:t>
      </w:r>
    </w:p>
    <w:p w14:paraId="365FF963" w14:textId="62EBDEB3"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проблемы  современного музыкознания.  Структура теории музыки: 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,  полифония, гармония, </w:t>
      </w:r>
      <w:proofErr w:type="spellStart"/>
      <w:r>
        <w:rPr>
          <w:sz w:val="28"/>
          <w:szCs w:val="28"/>
        </w:rPr>
        <w:t>инструментоведение</w:t>
      </w:r>
      <w:proofErr w:type="spellEnd"/>
      <w:r>
        <w:rPr>
          <w:sz w:val="28"/>
          <w:szCs w:val="28"/>
        </w:rPr>
        <w:t xml:space="preserve">, анализ  музыкальных произведений. Взаимосвязь теории музыки с другими разделами музыкознания. </w:t>
      </w:r>
    </w:p>
    <w:p w14:paraId="1AEF0989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5F4D813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3B6320E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64F121EA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монодийный</w:t>
      </w:r>
      <w:proofErr w:type="spellEnd"/>
      <w:r>
        <w:rPr>
          <w:sz w:val="28"/>
          <w:szCs w:val="28"/>
        </w:rPr>
        <w:t>,</w:t>
      </w:r>
    </w:p>
    <w:p w14:paraId="11AF0778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гомофонно-гармонический,</w:t>
      </w:r>
    </w:p>
    <w:p w14:paraId="02BE4AEF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в) полифонический (многоголосный) склад.</w:t>
      </w:r>
    </w:p>
    <w:p w14:paraId="594D591D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типы фактурной организации музыкального материала. </w:t>
      </w:r>
    </w:p>
    <w:p w14:paraId="0760806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C2B0294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Тема 17. Основы гармонии.       </w:t>
      </w:r>
    </w:p>
    <w:p w14:paraId="390EB7B7" w14:textId="77777777" w:rsidR="002D1C9F" w:rsidRDefault="002D1C9F" w:rsidP="002D1C9F">
      <w:pPr>
        <w:jc w:val="both"/>
        <w:rPr>
          <w:sz w:val="28"/>
          <w:szCs w:val="28"/>
        </w:rPr>
      </w:pPr>
    </w:p>
    <w:p w14:paraId="04AABA0E" w14:textId="77777777" w:rsidR="002D1C9F" w:rsidRDefault="002D1C9F" w:rsidP="002D1C9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sz w:val="28"/>
          <w:szCs w:val="28"/>
        </w:rPr>
        <w:t>четырехголосие</w:t>
      </w:r>
      <w:proofErr w:type="spellEnd"/>
      <w:r>
        <w:rPr>
          <w:sz w:val="28"/>
          <w:szCs w:val="28"/>
        </w:rPr>
        <w:t>. Классификация кадансов. Отклонения и модуляции (I степень родства). Обзор основных гармонических стилей.</w:t>
      </w:r>
    </w:p>
    <w:p w14:paraId="24B06502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Основополагающие принципы  соединения аккордов</w:t>
      </w:r>
    </w:p>
    <w:p w14:paraId="1E1FC0DD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336AE89" w14:textId="77777777" w:rsidR="002D1C9F" w:rsidRDefault="002D1C9F" w:rsidP="002D1C9F">
      <w:pPr>
        <w:rPr>
          <w:sz w:val="28"/>
          <w:szCs w:val="28"/>
        </w:rPr>
      </w:pPr>
      <w:r>
        <w:rPr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23D285DA" w14:textId="77777777" w:rsidR="002D1C9F" w:rsidRDefault="002D1C9F" w:rsidP="002D1C9F">
      <w:pPr>
        <w:jc w:val="both"/>
        <w:rPr>
          <w:sz w:val="28"/>
          <w:szCs w:val="28"/>
        </w:rPr>
      </w:pPr>
    </w:p>
    <w:p w14:paraId="5E65CBFE" w14:textId="77777777" w:rsidR="002A45E7" w:rsidRPr="00A56C21" w:rsidRDefault="002A45E7" w:rsidP="002A45E7">
      <w:pPr>
        <w:pStyle w:val="ad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14:paraId="024FBA46" w14:textId="77777777" w:rsidR="002A45E7" w:rsidRDefault="002A45E7" w:rsidP="002A45E7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2A45E7" w:rsidRPr="000E5087" w14:paraId="51EDA6DC" w14:textId="77777777" w:rsidTr="00E20A0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9D197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A769B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069A" w14:textId="77777777" w:rsidR="002A45E7" w:rsidRPr="000E5087" w:rsidRDefault="002A45E7" w:rsidP="00E20A02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2A2B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2A45E7" w:rsidRPr="000E5087" w14:paraId="330DBB24" w14:textId="77777777" w:rsidTr="00E20A0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2DD9" w14:textId="77777777"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B532" w14:textId="77777777"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2376C" w14:textId="77777777"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5189A" w14:textId="77777777"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2A45E7" w:rsidRPr="000E5087" w14:paraId="126274E6" w14:textId="77777777" w:rsidTr="00E20A02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D11CD6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4BFF87" w14:textId="77777777"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6CA51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14:paraId="22DC4AF6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34886B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6C1D50CA" w14:textId="77777777" w:rsidTr="00E20A02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B5120" w14:textId="77777777"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433F5" w14:textId="77777777"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A1718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0AB4CC70" w14:textId="77777777"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39A8F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181713C3" w14:textId="77777777" w:rsidTr="00E20A02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1445A" w14:textId="77777777"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80AFD" w14:textId="77777777"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A3AAA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15D972CA" w14:textId="77777777"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15597E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328E9DF0" w14:textId="77777777" w:rsidTr="00E20A02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DE346" w14:textId="77777777"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E4E08D" w14:textId="77777777"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875F2E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435B5F5F" w14:textId="77777777"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669C80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2A45E7" w:rsidRPr="000E5087" w14:paraId="523FE6A2" w14:textId="77777777" w:rsidTr="00E20A02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4DC5F3" w14:textId="77777777"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AFB2E0" w14:textId="77777777"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6E0CAC" w14:textId="77777777"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71E8FF65" w14:textId="77777777"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AA886" w14:textId="77777777"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787FB967" w14:textId="77777777" w:rsidR="002A45E7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</w:p>
    <w:p w14:paraId="56F89B7A" w14:textId="77777777" w:rsidR="002A45E7" w:rsidRDefault="002A45E7" w:rsidP="002A45E7">
      <w:pPr>
        <w:jc w:val="both"/>
        <w:rPr>
          <w:iCs/>
        </w:rPr>
      </w:pPr>
    </w:p>
    <w:p w14:paraId="1A71894A" w14:textId="77777777" w:rsidR="002A45E7" w:rsidRPr="00CF1BE9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10AC99ED" w14:textId="77777777" w:rsidR="002A45E7" w:rsidRPr="00CF1BE9" w:rsidRDefault="002A45E7" w:rsidP="002A45E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4899DBDC" w14:textId="77777777" w:rsidR="002A45E7" w:rsidRDefault="002A45E7" w:rsidP="002A45E7">
      <w:pPr>
        <w:spacing w:line="216" w:lineRule="auto"/>
      </w:pPr>
    </w:p>
    <w:p w14:paraId="51945AB1" w14:textId="77777777" w:rsidR="002A45E7" w:rsidRDefault="002A45E7" w:rsidP="002A45E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436814FD" w14:textId="77777777" w:rsidR="002A45E7" w:rsidRDefault="002A45E7" w:rsidP="002A45E7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0AF9FBD7" w14:textId="77777777" w:rsidR="002A45E7" w:rsidRDefault="002A45E7" w:rsidP="002D1C9F">
      <w:pPr>
        <w:jc w:val="both"/>
        <w:rPr>
          <w:sz w:val="28"/>
          <w:szCs w:val="28"/>
        </w:rPr>
      </w:pPr>
    </w:p>
    <w:p w14:paraId="333F16FC" w14:textId="77777777" w:rsidR="002A45E7" w:rsidRDefault="002A45E7" w:rsidP="002D1C9F">
      <w:pPr>
        <w:jc w:val="both"/>
        <w:rPr>
          <w:sz w:val="28"/>
          <w:szCs w:val="28"/>
        </w:rPr>
      </w:pPr>
    </w:p>
    <w:bookmarkEnd w:id="5"/>
    <w:p w14:paraId="16619E03" w14:textId="77777777" w:rsidR="002D1C9F" w:rsidRPr="004137F3" w:rsidRDefault="002D1C9F" w:rsidP="00233402">
      <w:pPr>
        <w:numPr>
          <w:ilvl w:val="0"/>
          <w:numId w:val="13"/>
        </w:numPr>
        <w:jc w:val="both"/>
        <w:rPr>
          <w:b/>
          <w:iCs/>
          <w:sz w:val="28"/>
          <w:szCs w:val="28"/>
        </w:rPr>
      </w:pPr>
      <w:r w:rsidRPr="004137F3">
        <w:rPr>
          <w:b/>
          <w:iCs/>
          <w:sz w:val="28"/>
          <w:szCs w:val="28"/>
        </w:rPr>
        <w:t>Семинары</w:t>
      </w:r>
    </w:p>
    <w:p w14:paraId="39F7921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69AD1EC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14:paraId="318293A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i/>
          <w:iCs/>
          <w:sz w:val="28"/>
          <w:szCs w:val="28"/>
        </w:rPr>
        <w:t>Нотография</w:t>
      </w:r>
      <w:proofErr w:type="spellEnd"/>
      <w:r>
        <w:rPr>
          <w:i/>
          <w:iCs/>
          <w:sz w:val="28"/>
          <w:szCs w:val="28"/>
        </w:rPr>
        <w:t>.</w:t>
      </w:r>
    </w:p>
    <w:p w14:paraId="7966716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6A1AA96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основополагающих  элементов  нотной записи.</w:t>
      </w:r>
    </w:p>
    <w:p w14:paraId="1BE0EA6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E8CFDB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14:paraId="21EDDA81" w14:textId="77777777"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14:paraId="3CE440D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 xml:space="preserve">Элементы нотного письма: ключ, </w:t>
      </w:r>
      <w:proofErr w:type="spellStart"/>
      <w:r>
        <w:rPr>
          <w:i/>
          <w:iCs/>
          <w:sz w:val="28"/>
          <w:szCs w:val="28"/>
        </w:rPr>
        <w:t>звуковысотность</w:t>
      </w:r>
      <w:proofErr w:type="spellEnd"/>
      <w:r>
        <w:rPr>
          <w:i/>
          <w:iCs/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1B99020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</w:r>
      <w:proofErr w:type="gramStart"/>
      <w:r>
        <w:rPr>
          <w:i/>
          <w:iCs/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57EF92AB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i/>
          <w:iCs/>
          <w:sz w:val="28"/>
          <w:szCs w:val="28"/>
        </w:rPr>
        <w:t>интерпретаторская</w:t>
      </w:r>
      <w:proofErr w:type="spellEnd"/>
      <w:r>
        <w:rPr>
          <w:i/>
          <w:iCs/>
          <w:sz w:val="28"/>
          <w:szCs w:val="28"/>
        </w:rPr>
        <w:t xml:space="preserve"> воля».</w:t>
      </w:r>
    </w:p>
    <w:p w14:paraId="1CDA98F1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92A21D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14:paraId="30609869" w14:textId="77777777"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14:paraId="04C3B82F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</w:t>
      </w:r>
      <w:proofErr w:type="gramStart"/>
      <w:r>
        <w:rPr>
          <w:i/>
          <w:iCs/>
          <w:sz w:val="28"/>
          <w:szCs w:val="28"/>
        </w:rPr>
        <w:t>метро-ритма</w:t>
      </w:r>
      <w:proofErr w:type="gramEnd"/>
      <w:r>
        <w:rPr>
          <w:i/>
          <w:iCs/>
          <w:sz w:val="28"/>
          <w:szCs w:val="28"/>
        </w:rPr>
        <w:t xml:space="preserve">: пульс, метр, </w:t>
      </w:r>
      <w:proofErr w:type="spellStart"/>
      <w:r>
        <w:rPr>
          <w:i/>
          <w:iCs/>
          <w:sz w:val="28"/>
          <w:szCs w:val="28"/>
        </w:rPr>
        <w:t>ритмо</w:t>
      </w:r>
      <w:proofErr w:type="spellEnd"/>
      <w:r>
        <w:rPr>
          <w:i/>
          <w:iCs/>
          <w:sz w:val="28"/>
          <w:szCs w:val="28"/>
        </w:rPr>
        <w:t>-блоки (</w:t>
      </w:r>
      <w:proofErr w:type="spellStart"/>
      <w:r>
        <w:rPr>
          <w:i/>
          <w:iCs/>
          <w:sz w:val="28"/>
          <w:szCs w:val="28"/>
        </w:rPr>
        <w:t>бинарность</w:t>
      </w:r>
      <w:proofErr w:type="spellEnd"/>
      <w:r>
        <w:rPr>
          <w:i/>
          <w:iCs/>
          <w:sz w:val="28"/>
          <w:szCs w:val="28"/>
        </w:rPr>
        <w:t xml:space="preserve">), длительности нот. Ритмические группировки нотного текста.  </w:t>
      </w:r>
    </w:p>
    <w:p w14:paraId="637D93D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14:paraId="639DF58C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3DE1F684" w14:textId="77777777" w:rsidR="002D1C9F" w:rsidRDefault="002D1C9F" w:rsidP="002D1C9F">
      <w:pPr>
        <w:ind w:firstLine="993"/>
        <w:jc w:val="both"/>
        <w:rPr>
          <w:sz w:val="28"/>
          <w:szCs w:val="28"/>
        </w:rPr>
      </w:pPr>
    </w:p>
    <w:p w14:paraId="20BB0D0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14:paraId="42F0A98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25A478E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гармонический  и мелодический.</w:t>
      </w:r>
    </w:p>
    <w:p w14:paraId="31BF467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14:paraId="11FEB8B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14:paraId="74021A60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14:paraId="0FBACE6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0C8D5D9A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264C8D0D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№6:</w:t>
      </w:r>
    </w:p>
    <w:p w14:paraId="61CBF6B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i/>
          <w:iCs/>
          <w:sz w:val="28"/>
          <w:szCs w:val="28"/>
        </w:rPr>
        <w:t>Ступеневая</w:t>
      </w:r>
      <w:proofErr w:type="spellEnd"/>
      <w:r>
        <w:rPr>
          <w:i/>
          <w:iCs/>
          <w:sz w:val="28"/>
          <w:szCs w:val="28"/>
        </w:rPr>
        <w:t xml:space="preserve"> структура интервала.</w:t>
      </w:r>
    </w:p>
    <w:p w14:paraId="68C5109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14:paraId="6B1A549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6C2BCF43" w14:textId="77777777"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7BB365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14:paraId="1420DBA9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</w:t>
      </w:r>
      <w:proofErr w:type="spellStart"/>
      <w:r>
        <w:rPr>
          <w:i/>
          <w:iCs/>
          <w:sz w:val="28"/>
          <w:szCs w:val="28"/>
        </w:rPr>
        <w:t>Терцовый</w:t>
      </w:r>
      <w:proofErr w:type="spellEnd"/>
      <w:r>
        <w:rPr>
          <w:i/>
          <w:iCs/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i/>
          <w:iCs/>
          <w:sz w:val="28"/>
          <w:szCs w:val="28"/>
        </w:rPr>
        <w:t>нонаккорды</w:t>
      </w:r>
      <w:proofErr w:type="spellEnd"/>
      <w:r>
        <w:rPr>
          <w:i/>
          <w:iCs/>
          <w:sz w:val="28"/>
          <w:szCs w:val="28"/>
        </w:rPr>
        <w:t xml:space="preserve">. </w:t>
      </w:r>
    </w:p>
    <w:p w14:paraId="4B97A86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14:paraId="14235DB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мажора и  минора.</w:t>
      </w:r>
    </w:p>
    <w:p w14:paraId="2BD006F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Септаккорд. </w:t>
      </w:r>
      <w:proofErr w:type="spellStart"/>
      <w:r>
        <w:rPr>
          <w:i/>
          <w:iCs/>
          <w:sz w:val="28"/>
          <w:szCs w:val="28"/>
        </w:rPr>
        <w:t>Доминантсептаккорд</w:t>
      </w:r>
      <w:proofErr w:type="spellEnd"/>
      <w:r>
        <w:rPr>
          <w:i/>
          <w:iCs/>
          <w:sz w:val="28"/>
          <w:szCs w:val="28"/>
        </w:rPr>
        <w:t xml:space="preserve"> и его обращения.  Разрешение </w:t>
      </w:r>
      <w:proofErr w:type="spellStart"/>
      <w:r>
        <w:rPr>
          <w:i/>
          <w:iCs/>
          <w:sz w:val="28"/>
          <w:szCs w:val="28"/>
        </w:rPr>
        <w:t>доминантсептаккорда</w:t>
      </w:r>
      <w:proofErr w:type="spellEnd"/>
      <w:r>
        <w:rPr>
          <w:i/>
          <w:iCs/>
          <w:sz w:val="28"/>
          <w:szCs w:val="28"/>
        </w:rPr>
        <w:t xml:space="preserve"> и его обращений.</w:t>
      </w:r>
    </w:p>
    <w:p w14:paraId="66A7C30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4CF22EE6" w14:textId="77777777" w:rsidR="002D1C9F" w:rsidRDefault="002D1C9F" w:rsidP="002D1C9F">
      <w:pPr>
        <w:ind w:firstLine="851"/>
        <w:jc w:val="both"/>
        <w:rPr>
          <w:sz w:val="28"/>
          <w:szCs w:val="28"/>
        </w:rPr>
      </w:pPr>
    </w:p>
    <w:p w14:paraId="01FE065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Вопросы к семинару №8:</w:t>
      </w:r>
    </w:p>
    <w:p w14:paraId="0946412D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673F21B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14:paraId="7BFCFCB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3378504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29AC6C1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14:paraId="56BA8B76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4D850C0D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14:paraId="042C34EE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14:paraId="2EF738A6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14:paraId="5D44F5E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399A37D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14:paraId="6C5E2C24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73D061E1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C47D7D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14:paraId="0B31457B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14:paraId="7C432D63" w14:textId="77777777" w:rsidR="002D1C9F" w:rsidRDefault="002D1C9F" w:rsidP="002D1C9F">
      <w:pPr>
        <w:jc w:val="center"/>
        <w:rPr>
          <w:sz w:val="28"/>
          <w:szCs w:val="28"/>
        </w:rPr>
      </w:pPr>
    </w:p>
    <w:p w14:paraId="3831278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14:paraId="50C6238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14:paraId="5C4F03A8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Переменные лады. Переменно параллельный лад и </w:t>
      </w:r>
      <w:proofErr w:type="gramStart"/>
      <w:r>
        <w:rPr>
          <w:i/>
          <w:iCs/>
          <w:sz w:val="28"/>
          <w:szCs w:val="28"/>
        </w:rPr>
        <w:t>мажоро-минор</w:t>
      </w:r>
      <w:proofErr w:type="gramEnd"/>
      <w:r>
        <w:rPr>
          <w:i/>
          <w:iCs/>
          <w:sz w:val="28"/>
          <w:szCs w:val="28"/>
        </w:rPr>
        <w:t>. Другие лады.</w:t>
      </w:r>
    </w:p>
    <w:p w14:paraId="5E4C34A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14:paraId="2C8C9E5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29A462BA" w14:textId="77777777" w:rsidR="002D1C9F" w:rsidRDefault="002D1C9F" w:rsidP="002D1C9F">
      <w:pPr>
        <w:jc w:val="both"/>
        <w:rPr>
          <w:sz w:val="28"/>
          <w:szCs w:val="28"/>
        </w:rPr>
      </w:pPr>
    </w:p>
    <w:p w14:paraId="226C4699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14:paraId="2EDD2AEF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14:paraId="75C4D40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1B0651FB" w14:textId="77777777" w:rsidR="002D1C9F" w:rsidRDefault="002D1C9F" w:rsidP="002D1C9F">
      <w:pPr>
        <w:ind w:firstLine="708"/>
        <w:jc w:val="both"/>
        <w:rPr>
          <w:sz w:val="28"/>
          <w:szCs w:val="28"/>
        </w:rPr>
      </w:pPr>
    </w:p>
    <w:p w14:paraId="5C83CA6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14:paraId="46F87815" w14:textId="77777777"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14:paraId="45238CF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</w:t>
      </w:r>
    </w:p>
    <w:p w14:paraId="7FE43A5E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71A0296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14:paraId="286114A2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2F6157F4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447801F5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4AEFF76F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а) </w:t>
      </w:r>
      <w:proofErr w:type="spellStart"/>
      <w:r>
        <w:rPr>
          <w:i/>
          <w:iCs/>
          <w:sz w:val="28"/>
          <w:szCs w:val="28"/>
        </w:rPr>
        <w:t>монодийный</w:t>
      </w:r>
      <w:proofErr w:type="spellEnd"/>
      <w:r>
        <w:rPr>
          <w:i/>
          <w:iCs/>
          <w:sz w:val="28"/>
          <w:szCs w:val="28"/>
        </w:rPr>
        <w:t>,</w:t>
      </w:r>
    </w:p>
    <w:p w14:paraId="72F4389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б) гомофонно-гармонический,</w:t>
      </w:r>
    </w:p>
    <w:p w14:paraId="1E2BB57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14:paraId="0DDDBADA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типы фактурной организации музыкального материала. </w:t>
      </w:r>
    </w:p>
    <w:p w14:paraId="0E55F326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</w:p>
    <w:p w14:paraId="125DA3E4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14:paraId="2D652650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i/>
          <w:iCs/>
          <w:sz w:val="28"/>
          <w:szCs w:val="28"/>
        </w:rPr>
        <w:t>четырехголосие</w:t>
      </w:r>
      <w:proofErr w:type="spellEnd"/>
      <w:r>
        <w:rPr>
          <w:i/>
          <w:iCs/>
          <w:sz w:val="28"/>
          <w:szCs w:val="28"/>
        </w:rPr>
        <w:t xml:space="preserve">. Классификация кадансов. Отклонения и модуляции (I степень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14:paraId="1C7BA5A7" w14:textId="77777777"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E8EC24C" w14:textId="77777777" w:rsidR="002D1C9F" w:rsidRDefault="002D1C9F" w:rsidP="002D1C9F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55C0B427" w14:textId="77777777" w:rsidR="00AF7F83" w:rsidRDefault="00AF7F83" w:rsidP="00AF7F83">
      <w:pPr>
        <w:pStyle w:val="ad"/>
        <w:ind w:left="142" w:firstLine="567"/>
        <w:jc w:val="both"/>
        <w:rPr>
          <w:b/>
        </w:rPr>
      </w:pPr>
    </w:p>
    <w:p w14:paraId="5CCC0E23" w14:textId="77777777" w:rsidR="00233402" w:rsidRDefault="00233402" w:rsidP="00233402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2A45E7">
        <w:rPr>
          <w:b/>
          <w:bCs/>
          <w:sz w:val="28"/>
          <w:szCs w:val="28"/>
        </w:rPr>
        <w:t>опросов к зачету.</w:t>
      </w:r>
    </w:p>
    <w:p w14:paraId="1B4749FB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14:paraId="18EDDFED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14:paraId="78B4545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</w:t>
      </w:r>
    </w:p>
    <w:p w14:paraId="3914BE96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Буквенные и знаковые обозначения звуков. </w:t>
      </w:r>
    </w:p>
    <w:p w14:paraId="6BE05BD4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192FBDF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14:paraId="57978093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14:paraId="6A2C6B0E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нотной записи.</w:t>
      </w:r>
    </w:p>
    <w:p w14:paraId="4513E841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14:paraId="27C1DC3B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14:paraId="532A9C5F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 лада. Названия, обозначения и свойства ступеней мажора.</w:t>
      </w:r>
    </w:p>
    <w:p w14:paraId="24BDD9A8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2253C026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14:paraId="01FF3B8A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Неустойчивые звуки. Их разрешение.</w:t>
      </w:r>
    </w:p>
    <w:p w14:paraId="379BC66B" w14:textId="77777777" w:rsidR="00233402" w:rsidRDefault="00233402" w:rsidP="00233402">
      <w:pPr>
        <w:widowControl w:val="0"/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6E17D3EF" w14:textId="77777777" w:rsidR="00233402" w:rsidRDefault="00233402" w:rsidP="00233402">
      <w:pPr>
        <w:pStyle w:val="21"/>
        <w:widowControl/>
        <w:numPr>
          <w:ilvl w:val="0"/>
          <w:numId w:val="14"/>
        </w:numPr>
        <w:tabs>
          <w:tab w:val="clear" w:pos="1980"/>
          <w:tab w:val="clear" w:pos="1080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232A593C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 xml:space="preserve">, длительность звуков, фактура, комплекс мелодия-гармония. </w:t>
      </w:r>
    </w:p>
    <w:p w14:paraId="2AAE0B5F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Знаки сокращения нотной записи – аббревиатуры, паузы, ферматы.</w:t>
      </w:r>
    </w:p>
    <w:p w14:paraId="71F6F44E" w14:textId="77777777"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2A074867" w14:textId="77777777" w:rsidR="00233402" w:rsidRDefault="00233402" w:rsidP="00233402">
      <w:pPr>
        <w:numPr>
          <w:ilvl w:val="0"/>
          <w:numId w:val="14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747158D4" w14:textId="77777777" w:rsidR="00233402" w:rsidRDefault="00233402" w:rsidP="00233402">
      <w:pPr>
        <w:jc w:val="center"/>
        <w:rPr>
          <w:b/>
          <w:bCs/>
          <w:sz w:val="28"/>
          <w:szCs w:val="28"/>
        </w:rPr>
      </w:pPr>
    </w:p>
    <w:p w14:paraId="3B69ACCF" w14:textId="77777777" w:rsidR="002A45E7" w:rsidRDefault="00233402" w:rsidP="002334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="002A45E7">
        <w:rPr>
          <w:b/>
          <w:bCs/>
          <w:sz w:val="28"/>
          <w:szCs w:val="28"/>
        </w:rPr>
        <w:t>вопросов к экзамену.</w:t>
      </w:r>
      <w:r>
        <w:rPr>
          <w:b/>
          <w:bCs/>
          <w:sz w:val="28"/>
          <w:szCs w:val="28"/>
        </w:rPr>
        <w:t xml:space="preserve"> </w:t>
      </w:r>
    </w:p>
    <w:p w14:paraId="60175B56" w14:textId="77777777" w:rsidR="00233402" w:rsidRDefault="00233402" w:rsidP="00233402">
      <w:pPr>
        <w:rPr>
          <w:sz w:val="28"/>
          <w:szCs w:val="28"/>
        </w:rPr>
      </w:pPr>
      <w:r>
        <w:rPr>
          <w:sz w:val="28"/>
          <w:szCs w:val="28"/>
        </w:rPr>
        <w:t>Музыкальный звук и его физические характеристики</w:t>
      </w:r>
    </w:p>
    <w:p w14:paraId="7B17DFC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14:paraId="5DF1114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14:paraId="043113AF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14:paraId="69CCE53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14:paraId="74820AC7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14:paraId="3BE45D0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14:paraId="42D2467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Тоническая группа аккордов</w:t>
      </w:r>
    </w:p>
    <w:p w14:paraId="17E50F8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14:paraId="49927E6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Доминантовая группа  аккордов</w:t>
      </w:r>
    </w:p>
    <w:p w14:paraId="1407D14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14:paraId="0AF4F39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14:paraId="72322E1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14:paraId="0A20003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14:paraId="08B4938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128B495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0489CFD9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14:paraId="35F77C9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7274897E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7BCBADA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4FD16AF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0020982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59339066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14:paraId="2A37808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фактура.</w:t>
      </w:r>
    </w:p>
    <w:p w14:paraId="2E4AB554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031B1BC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14:paraId="420566F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44C5BD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Консонанс и диссонанс в музыке. </w:t>
      </w:r>
    </w:p>
    <w:p w14:paraId="606B26FB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14:paraId="09C3650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14:paraId="280731A2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Общее понятие  о музыкальном синтаксисе:  мотив, фигура, фраза, предложение, период. Интонация. Роль цезуры.</w:t>
      </w:r>
    </w:p>
    <w:p w14:paraId="3707CBE6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41260B4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14:paraId="6B8C4D28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0078DC9D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14:paraId="37B427DC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интервалы мажора и минора.</w:t>
      </w:r>
    </w:p>
    <w:p w14:paraId="1569FEF0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14:paraId="1E65FE3A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14:paraId="49D6C405" w14:textId="77777777"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вспомогательные звуки.</w:t>
      </w:r>
    </w:p>
    <w:p w14:paraId="4F2AE28F" w14:textId="77777777" w:rsidR="00233402" w:rsidRPr="002A45E7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14:paraId="3B42739F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14:paraId="7F5A7546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14:paraId="4C51E874" w14:textId="77777777" w:rsidR="002A45E7" w:rsidRPr="00CF1BE9" w:rsidRDefault="002A45E7" w:rsidP="002A45E7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2A45E7" w:rsidRPr="00CF1BE9" w14:paraId="784572C8" w14:textId="77777777" w:rsidTr="00E20A0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D4F84E0" w14:textId="77777777" w:rsidR="002A45E7" w:rsidRPr="00CF1BE9" w:rsidRDefault="002A45E7" w:rsidP="00E20A0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6EA9844D" w14:textId="77777777" w:rsidR="002A45E7" w:rsidRPr="00CF1BE9" w:rsidRDefault="002A45E7" w:rsidP="00E20A0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2A45E7" w:rsidRPr="00CF1BE9" w14:paraId="0E2C856C" w14:textId="77777777" w:rsidTr="00E20A0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B5169C1" w14:textId="77777777"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52D7C6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</w:tr>
      <w:tr w:rsidR="002A45E7" w:rsidRPr="00CF1BE9" w14:paraId="0536ED71" w14:textId="77777777" w:rsidTr="00E20A0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074671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B263E74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2A45E7" w:rsidRPr="00CF1BE9" w14:paraId="44D83CFF" w14:textId="77777777" w:rsidTr="00E20A0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73FC0EC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3D8F267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</w:tr>
      <w:tr w:rsidR="002A45E7" w:rsidRPr="00CF1BE9" w14:paraId="48693DC5" w14:textId="77777777" w:rsidTr="00E20A02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6A8EBD6" w14:textId="77777777"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14:paraId="096C4B7C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1A988640" w14:textId="77777777"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863138C" w14:textId="77777777" w:rsidR="002A45E7" w:rsidRPr="00CF1BE9" w:rsidRDefault="002A45E7" w:rsidP="00E20A02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3BF1DAF2" w14:textId="77777777" w:rsidR="002A45E7" w:rsidRPr="00CF1BE9" w:rsidRDefault="002A45E7" w:rsidP="00E20A02">
            <w:pPr>
              <w:jc w:val="both"/>
            </w:pPr>
          </w:p>
        </w:tc>
      </w:tr>
      <w:tr w:rsidR="002A45E7" w:rsidRPr="00CF1BE9" w14:paraId="371261B5" w14:textId="77777777" w:rsidTr="00E20A02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8738FD4" w14:textId="77777777"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46162A6" w14:textId="77777777" w:rsidR="002A45E7" w:rsidRPr="00CF1BE9" w:rsidRDefault="002A45E7" w:rsidP="00E20A02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573B29B4" w14:textId="77777777" w:rsidR="002A45E7" w:rsidRPr="00CF1BE9" w:rsidRDefault="002A45E7" w:rsidP="002A45E7">
      <w:pPr>
        <w:jc w:val="both"/>
      </w:pPr>
    </w:p>
    <w:p w14:paraId="13BBCD23" w14:textId="77777777" w:rsidR="002A45E7" w:rsidRPr="00CF1BE9" w:rsidRDefault="002A45E7" w:rsidP="002A45E7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26B97D06" w14:textId="77777777" w:rsidR="002A45E7" w:rsidRPr="00CF1BE9" w:rsidRDefault="002A45E7" w:rsidP="002A45E7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34FE29B2" w14:textId="77777777" w:rsidR="002A45E7" w:rsidRPr="00CF1BE9" w:rsidRDefault="002A45E7" w:rsidP="002A45E7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A45E7" w:rsidRPr="00CF1BE9" w14:paraId="7D1C6119" w14:textId="77777777" w:rsidTr="00E20A02">
        <w:trPr>
          <w:tblHeader/>
        </w:trPr>
        <w:tc>
          <w:tcPr>
            <w:tcW w:w="2126" w:type="dxa"/>
            <w:shd w:val="clear" w:color="auto" w:fill="auto"/>
          </w:tcPr>
          <w:p w14:paraId="15925554" w14:textId="77777777"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29E02BD1" w14:textId="77777777"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7FDC287" w14:textId="77777777"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2A45E7" w:rsidRPr="00CF1BE9" w14:paraId="0BC5A919" w14:textId="77777777" w:rsidTr="00E20A02">
        <w:trPr>
          <w:trHeight w:val="705"/>
        </w:trPr>
        <w:tc>
          <w:tcPr>
            <w:tcW w:w="2126" w:type="dxa"/>
            <w:shd w:val="clear" w:color="auto" w:fill="auto"/>
          </w:tcPr>
          <w:p w14:paraId="44C5F4CB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14:paraId="794CDB32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14:paraId="148209FF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5BC646CA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60969457" w14:textId="77777777" w:rsidR="002A45E7" w:rsidRPr="00CF1BE9" w:rsidRDefault="002A45E7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2A45E7" w:rsidRPr="00CF1BE9" w14:paraId="6495717C" w14:textId="77777777" w:rsidTr="00E20A02">
        <w:trPr>
          <w:trHeight w:val="1649"/>
        </w:trPr>
        <w:tc>
          <w:tcPr>
            <w:tcW w:w="2126" w:type="dxa"/>
            <w:shd w:val="clear" w:color="auto" w:fill="auto"/>
          </w:tcPr>
          <w:p w14:paraId="38F4CF3E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14:paraId="22BF48FA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14:paraId="1F5F754A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C2362E3" w14:textId="77777777"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2A45E7" w:rsidRPr="00CF1BE9" w14:paraId="16BFD4BB" w14:textId="77777777" w:rsidTr="00E20A02">
        <w:trPr>
          <w:trHeight w:val="765"/>
        </w:trPr>
        <w:tc>
          <w:tcPr>
            <w:tcW w:w="2126" w:type="dxa"/>
            <w:shd w:val="clear" w:color="auto" w:fill="auto"/>
          </w:tcPr>
          <w:p w14:paraId="542F85C7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14:paraId="3E2BF411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«зачтено </w:t>
            </w:r>
            <w:r w:rsidRPr="00CF1BE9">
              <w:rPr>
                <w:iCs/>
                <w:color w:val="000000" w:themeColor="text1"/>
              </w:rPr>
              <w:lastRenderedPageBreak/>
              <w:t>(удовлетворительно)»/</w:t>
            </w:r>
          </w:p>
          <w:p w14:paraId="373F02AC" w14:textId="77777777"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75659CD" w14:textId="77777777"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</w:t>
            </w:r>
            <w:r w:rsidRPr="00CF1BE9">
              <w:rPr>
                <w:iCs/>
                <w:color w:val="000000" w:themeColor="text1"/>
              </w:rPr>
              <w:lastRenderedPageBreak/>
              <w:t>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2A45E7" w:rsidRPr="00CF1BE9" w14:paraId="0F40B381" w14:textId="77777777" w:rsidTr="00E20A02">
        <w:trPr>
          <w:trHeight w:val="415"/>
        </w:trPr>
        <w:tc>
          <w:tcPr>
            <w:tcW w:w="2126" w:type="dxa"/>
            <w:shd w:val="clear" w:color="auto" w:fill="auto"/>
          </w:tcPr>
          <w:p w14:paraId="5850D9CE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«неудовлетворительно»/</w:t>
            </w:r>
          </w:p>
          <w:p w14:paraId="30C0A5CE" w14:textId="77777777"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9A58DE0" w14:textId="77777777"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0330945" w14:textId="77777777" w:rsidR="002A45E7" w:rsidRPr="00CF1BE9" w:rsidRDefault="002A45E7" w:rsidP="002A45E7">
      <w:pPr>
        <w:jc w:val="both"/>
      </w:pPr>
    </w:p>
    <w:p w14:paraId="00F778C2" w14:textId="77777777" w:rsidR="002A45E7" w:rsidRDefault="002A45E7" w:rsidP="002A45E7">
      <w:pPr>
        <w:pStyle w:val="ad"/>
        <w:ind w:left="142" w:firstLine="567"/>
        <w:jc w:val="both"/>
        <w:rPr>
          <w:b/>
        </w:rPr>
      </w:pPr>
    </w:p>
    <w:p w14:paraId="30E0520A" w14:textId="77777777" w:rsidR="002A45E7" w:rsidRDefault="002A45E7" w:rsidP="002A45E7">
      <w:pPr>
        <w:tabs>
          <w:tab w:val="left" w:pos="2625"/>
        </w:tabs>
        <w:ind w:firstLine="426"/>
        <w:jc w:val="both"/>
        <w:rPr>
          <w:b/>
          <w:bCs/>
        </w:rPr>
      </w:pPr>
    </w:p>
    <w:p w14:paraId="28B81FE1" w14:textId="77777777" w:rsidR="002A45E7" w:rsidRPr="00893C72" w:rsidRDefault="002A45E7" w:rsidP="002A45E7">
      <w:pPr>
        <w:jc w:val="both"/>
        <w:rPr>
          <w:b/>
        </w:rPr>
      </w:pPr>
    </w:p>
    <w:p w14:paraId="3AABBC57" w14:textId="77777777"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t>7. УЧЕБНО-МЕТОДИЧЕСКОЕ И ИНФОРМАЦИОННОЕ ОБЕСПЕЧЕНИЕ ДИСЦИПЛИНЫ</w:t>
      </w:r>
    </w:p>
    <w:p w14:paraId="69651D46" w14:textId="77777777"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6720E97C" w14:textId="77777777" w:rsidR="002A45E7" w:rsidRPr="00CF1BE9" w:rsidRDefault="002A45E7" w:rsidP="002A45E7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74AA18D4" w14:textId="77777777"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b/>
          <w:bCs/>
          <w:sz w:val="28"/>
          <w:szCs w:val="28"/>
        </w:rPr>
      </w:pPr>
    </w:p>
    <w:p w14:paraId="3C87749A" w14:textId="77777777" w:rsidR="00233402" w:rsidRDefault="00233402" w:rsidP="00233402">
      <w:pPr>
        <w:rPr>
          <w:rStyle w:val="author1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1. Основная литература:</w:t>
      </w:r>
    </w:p>
    <w:p w14:paraId="33910DE4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Курченко, А. П.    Музыковедение: история, теория, творчество [Текст]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] : сб. ст. / А. П. Курченко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 ; [науч. ред. М. Б. Сидорова].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2014. - 154 с. </w:t>
      </w:r>
    </w:p>
    <w:p w14:paraId="5ECEA46A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Кудряшов, Андрей Юрьевич (1964-2005).    Теория музыкального содержания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] / Андрей Юрьевич ; А.Ю. Кудряшов. - Москва :Планета музыки, 2010. - 427, [1] с. : ил., </w:t>
      </w:r>
      <w:proofErr w:type="spellStart"/>
      <w:r>
        <w:rPr>
          <w:sz w:val="28"/>
          <w:szCs w:val="28"/>
        </w:rPr>
        <w:t>портр</w:t>
      </w:r>
      <w:proofErr w:type="spellEnd"/>
      <w:r>
        <w:rPr>
          <w:sz w:val="28"/>
          <w:szCs w:val="28"/>
        </w:rPr>
        <w:t xml:space="preserve">., нот. ; 22 см. - (Учебники для </w:t>
      </w:r>
      <w:proofErr w:type="spellStart"/>
      <w:r>
        <w:rPr>
          <w:sz w:val="28"/>
          <w:szCs w:val="28"/>
        </w:rPr>
        <w:t>вузов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38866660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rStyle w:val="author1"/>
          <w:sz w:val="28"/>
          <w:szCs w:val="28"/>
        </w:rPr>
        <w:t>Иванова В.Г., Меринов Н.И. Начальные основы звукорежиссуры, теории музыки и музыкальной литературы. Учебное пособие. - М.: МГУКИ, 2013. -153 с.</w:t>
      </w:r>
    </w:p>
    <w:p w14:paraId="171251FC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>, В. Н.    Музыка как вид искусства [Электронный ресурс]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особие] / В. Н.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В.Н. - Москва : Лань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2014. </w:t>
      </w:r>
    </w:p>
    <w:p w14:paraId="34DFF39C" w14:textId="032A2F3B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>, Валентина Николаевна.    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[Электронный ресурс]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особие] /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2010. - 367, [1] с. </w:t>
      </w:r>
    </w:p>
    <w:p w14:paraId="0E9170F5" w14:textId="77777777"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Николаевна.    Формы музыкальных произведений [Электронный ресурс]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: рекомендуется М-</w:t>
      </w:r>
      <w:proofErr w:type="spellStart"/>
      <w:r>
        <w:rPr>
          <w:sz w:val="28"/>
          <w:szCs w:val="28"/>
        </w:rPr>
        <w:t>вом</w:t>
      </w:r>
      <w:proofErr w:type="spellEnd"/>
      <w:r>
        <w:rPr>
          <w:sz w:val="28"/>
          <w:szCs w:val="28"/>
        </w:rPr>
        <w:t xml:space="preserve"> культуры РФ / </w:t>
      </w:r>
      <w:proofErr w:type="spellStart"/>
      <w:r>
        <w:rPr>
          <w:sz w:val="28"/>
          <w:szCs w:val="28"/>
        </w:rPr>
        <w:t>Холопова</w:t>
      </w:r>
      <w:proofErr w:type="spellEnd"/>
      <w:r>
        <w:rPr>
          <w:sz w:val="28"/>
          <w:szCs w:val="28"/>
        </w:rPr>
        <w:t xml:space="preserve"> Валентина Николаевна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консерватория им. П. И. Чайковского.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2013. - 489, [2] с.</w:t>
      </w:r>
    </w:p>
    <w:p w14:paraId="7CA70CD7" w14:textId="77777777" w:rsidR="00233402" w:rsidRDefault="00233402" w:rsidP="00233402">
      <w:pPr>
        <w:jc w:val="both"/>
        <w:rPr>
          <w:sz w:val="28"/>
          <w:szCs w:val="28"/>
          <w:u w:val="single"/>
        </w:rPr>
      </w:pPr>
    </w:p>
    <w:p w14:paraId="2FA489E5" w14:textId="77777777" w:rsidR="00233402" w:rsidRDefault="00233402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Дополнительная литература: </w:t>
      </w:r>
    </w:p>
    <w:p w14:paraId="564ADE59" w14:textId="77777777" w:rsidR="00233402" w:rsidRDefault="00233402" w:rsidP="00233402">
      <w:pPr>
        <w:jc w:val="both"/>
        <w:rPr>
          <w:b/>
          <w:bCs/>
          <w:sz w:val="28"/>
          <w:szCs w:val="28"/>
        </w:rPr>
      </w:pPr>
    </w:p>
    <w:p w14:paraId="1140D31A" w14:textId="564825B5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Алексеев, Б. К.    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исполнит. фак. муз. вузов и </w:t>
      </w:r>
      <w:proofErr w:type="spellStart"/>
      <w:r>
        <w:rPr>
          <w:sz w:val="28"/>
          <w:szCs w:val="28"/>
        </w:rPr>
        <w:t>теорет</w:t>
      </w:r>
      <w:proofErr w:type="spellEnd"/>
      <w:r>
        <w:rPr>
          <w:sz w:val="28"/>
          <w:szCs w:val="28"/>
        </w:rPr>
        <w:t xml:space="preserve">. отд.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-щ] / Б. К. Алексеев, А. Н. Мясоедов.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1986. - 239 с. : нот. Ил.</w:t>
      </w:r>
    </w:p>
    <w:p w14:paraId="7EEF4CF4" w14:textId="041084D5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Вахромеев, В. А.    Элементарная </w:t>
      </w:r>
      <w:r w:rsidR="00160BD6">
        <w:rPr>
          <w:sz w:val="28"/>
          <w:szCs w:val="28"/>
        </w:rPr>
        <w:t>ИСТОРИЯ МУЗЫКИ</w:t>
      </w:r>
      <w:r>
        <w:rPr>
          <w:sz w:val="28"/>
          <w:szCs w:val="28"/>
        </w:rPr>
        <w:t xml:space="preserve">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-щ и вечер. школ </w:t>
      </w:r>
      <w:proofErr w:type="spellStart"/>
      <w:r>
        <w:rPr>
          <w:sz w:val="28"/>
          <w:szCs w:val="28"/>
        </w:rPr>
        <w:t>общемуз</w:t>
      </w:r>
      <w:proofErr w:type="spellEnd"/>
      <w:r>
        <w:rPr>
          <w:sz w:val="28"/>
          <w:szCs w:val="28"/>
        </w:rPr>
        <w:t xml:space="preserve">. образования и для дет. муз. школ] / В. А. Вахромеев. - 6-е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- М. : Музыка, 1971. - 231 с. : нот. </w:t>
      </w:r>
    </w:p>
    <w:p w14:paraId="3D683BE7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Козлов, П. Г.    Анализ музыкальных произведений [Текст] : учебник для культ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росвет. училищ / П. Г. Козлов. - М. : Просвещение, 1968. - 148 с. : нот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л. </w:t>
      </w:r>
    </w:p>
    <w:p w14:paraId="62CEF225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  Курс теории музыки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муз.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-щ и </w:t>
      </w:r>
      <w:proofErr w:type="spellStart"/>
      <w:r>
        <w:rPr>
          <w:sz w:val="28"/>
          <w:szCs w:val="28"/>
        </w:rPr>
        <w:t>сец</w:t>
      </w:r>
      <w:proofErr w:type="spellEnd"/>
      <w:r>
        <w:rPr>
          <w:sz w:val="28"/>
          <w:szCs w:val="28"/>
        </w:rPr>
        <w:t xml:space="preserve">. муз.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 xml:space="preserve">.] / Т. С. </w:t>
      </w:r>
      <w:proofErr w:type="spellStart"/>
      <w:r>
        <w:rPr>
          <w:sz w:val="28"/>
          <w:szCs w:val="28"/>
        </w:rPr>
        <w:t>Бершадская</w:t>
      </w:r>
      <w:proofErr w:type="spellEnd"/>
      <w:r>
        <w:rPr>
          <w:sz w:val="28"/>
          <w:szCs w:val="28"/>
        </w:rPr>
        <w:t xml:space="preserve">, Л. М. Масленникова, Б. А. </w:t>
      </w:r>
      <w:proofErr w:type="spellStart"/>
      <w:r>
        <w:rPr>
          <w:sz w:val="28"/>
          <w:szCs w:val="28"/>
        </w:rPr>
        <w:t>Незванов</w:t>
      </w:r>
      <w:proofErr w:type="spellEnd"/>
      <w:r>
        <w:rPr>
          <w:sz w:val="28"/>
          <w:szCs w:val="28"/>
        </w:rPr>
        <w:t xml:space="preserve"> и др.; общ. ред. А. Л. Островского . - 2-е изд. - Л. : Музыка, 1984. - 152 с.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</w:t>
      </w:r>
    </w:p>
    <w:p w14:paraId="382C5E7E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Мазель</w:t>
      </w:r>
      <w:proofErr w:type="spellEnd"/>
      <w:r>
        <w:rPr>
          <w:sz w:val="28"/>
          <w:szCs w:val="28"/>
        </w:rPr>
        <w:t>, Л. А.    Строение музыкальных произведений [Текст] :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</w:t>
      </w:r>
      <w:proofErr w:type="spellEnd"/>
      <w:r>
        <w:rPr>
          <w:sz w:val="28"/>
          <w:szCs w:val="28"/>
        </w:rPr>
        <w:t xml:space="preserve">. для муз. вузов] / Л. А. </w:t>
      </w:r>
      <w:proofErr w:type="spellStart"/>
      <w:r>
        <w:rPr>
          <w:sz w:val="28"/>
          <w:szCs w:val="28"/>
        </w:rPr>
        <w:t>Мазель</w:t>
      </w:r>
      <w:proofErr w:type="spellEnd"/>
      <w:r>
        <w:rPr>
          <w:sz w:val="28"/>
          <w:szCs w:val="28"/>
        </w:rPr>
        <w:t xml:space="preserve">. - 3 изд. - М. : Музыка, 1986. - 527, [1] с. : нот. ил. </w:t>
      </w:r>
    </w:p>
    <w:p w14:paraId="1931D494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Гондольера - </w:t>
      </w:r>
      <w:proofErr w:type="spellStart"/>
      <w:r>
        <w:rPr>
          <w:sz w:val="28"/>
          <w:szCs w:val="28"/>
        </w:rPr>
        <w:t>Корсов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1974. - 959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- 3-56. </w:t>
      </w:r>
    </w:p>
    <w:p w14:paraId="27B4EC36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 - Гонг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1973. - 1070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- 3-65. </w:t>
      </w:r>
    </w:p>
    <w:p w14:paraId="62D6A12B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3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Корто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Октоль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1976. - 1102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</w:t>
      </w:r>
    </w:p>
    <w:p w14:paraId="5EF1C862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4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Окунев - </w:t>
      </w:r>
      <w:proofErr w:type="spellStart"/>
      <w:r>
        <w:rPr>
          <w:sz w:val="28"/>
          <w:szCs w:val="28"/>
        </w:rPr>
        <w:t>Симович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1978. - 974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- 5-60.</w:t>
      </w:r>
    </w:p>
    <w:p w14:paraId="7CA148A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[в 5 т.]. Т. 5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Симон - </w:t>
      </w:r>
      <w:proofErr w:type="spellStart"/>
      <w:r>
        <w:rPr>
          <w:sz w:val="28"/>
          <w:szCs w:val="28"/>
        </w:rPr>
        <w:t>Хейлер</w:t>
      </w:r>
      <w:proofErr w:type="spellEnd"/>
      <w:r>
        <w:rPr>
          <w:sz w:val="28"/>
          <w:szCs w:val="28"/>
        </w:rPr>
        <w:t xml:space="preserve">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1981. - 1056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 - 5-90. </w:t>
      </w:r>
    </w:p>
    <w:p w14:paraId="526DA5A1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Т. 6 : </w:t>
      </w:r>
      <w:proofErr w:type="spellStart"/>
      <w:r>
        <w:rPr>
          <w:sz w:val="28"/>
          <w:szCs w:val="28"/>
        </w:rPr>
        <w:t>Хейнце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Яшугин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Допонения</w:t>
      </w:r>
      <w:proofErr w:type="spellEnd"/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- Я / гл. ред. Ю. В. Келдыш. - М. : Сов. </w:t>
      </w:r>
      <w:proofErr w:type="spellStart"/>
      <w:r>
        <w:rPr>
          <w:sz w:val="28"/>
          <w:szCs w:val="28"/>
        </w:rPr>
        <w:t>энцикл</w:t>
      </w:r>
      <w:proofErr w:type="spellEnd"/>
      <w:r>
        <w:rPr>
          <w:sz w:val="28"/>
          <w:szCs w:val="28"/>
        </w:rPr>
        <w:t xml:space="preserve">. : Сов. композитор, 1982. - 1002 </w:t>
      </w:r>
      <w:proofErr w:type="spellStart"/>
      <w:r>
        <w:rPr>
          <w:sz w:val="28"/>
          <w:szCs w:val="28"/>
        </w:rPr>
        <w:t>стб</w:t>
      </w:r>
      <w:proofErr w:type="spellEnd"/>
      <w:r>
        <w:rPr>
          <w:sz w:val="28"/>
          <w:szCs w:val="28"/>
        </w:rPr>
        <w:t>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нот. - </w:t>
      </w:r>
      <w:proofErr w:type="gramStart"/>
      <w:r>
        <w:rPr>
          <w:sz w:val="28"/>
          <w:szCs w:val="28"/>
        </w:rPr>
        <w:t>(Энциклопедии.</w:t>
      </w:r>
      <w:proofErr w:type="gramEnd"/>
      <w:r>
        <w:rPr>
          <w:sz w:val="28"/>
          <w:szCs w:val="28"/>
        </w:rPr>
        <w:t xml:space="preserve"> Словари. </w:t>
      </w:r>
      <w:proofErr w:type="gramStart"/>
      <w:r>
        <w:rPr>
          <w:sz w:val="28"/>
          <w:szCs w:val="28"/>
        </w:rPr>
        <w:t>Справочники). - 5-90. </w:t>
      </w:r>
      <w:proofErr w:type="gramEnd"/>
    </w:p>
    <w:p w14:paraId="537805B4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  Краткий словарь музыкальных терминов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 спец. 070209 "Режиссура </w:t>
      </w:r>
      <w:proofErr w:type="spellStart"/>
      <w:r>
        <w:rPr>
          <w:sz w:val="28"/>
          <w:szCs w:val="28"/>
        </w:rPr>
        <w:t>театрализ</w:t>
      </w:r>
      <w:proofErr w:type="spellEnd"/>
      <w:r>
        <w:rPr>
          <w:sz w:val="28"/>
          <w:szCs w:val="28"/>
        </w:rPr>
        <w:t xml:space="preserve">. представлений и праздников", квалификация "Режиссер </w:t>
      </w:r>
      <w:proofErr w:type="spellStart"/>
      <w:r>
        <w:rPr>
          <w:sz w:val="28"/>
          <w:szCs w:val="28"/>
        </w:rPr>
        <w:t>театрализ</w:t>
      </w:r>
      <w:proofErr w:type="spellEnd"/>
      <w:r>
        <w:rPr>
          <w:sz w:val="28"/>
          <w:szCs w:val="28"/>
        </w:rPr>
        <w:t xml:space="preserve">. представлений и праздников, преподаватель"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 ; [сост. Л. В. Зотова].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2012. - 27 с. - 50-. </w:t>
      </w:r>
    </w:p>
    <w:p w14:paraId="3E7F99A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Ройтерштейн</w:t>
      </w:r>
      <w:proofErr w:type="spellEnd"/>
      <w:r>
        <w:rPr>
          <w:sz w:val="28"/>
          <w:szCs w:val="28"/>
        </w:rPr>
        <w:t>, М. И.    Основы музыкального анализа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 xml:space="preserve">. вузов] / М. И. </w:t>
      </w:r>
      <w:proofErr w:type="spellStart"/>
      <w:r>
        <w:rPr>
          <w:sz w:val="28"/>
          <w:szCs w:val="28"/>
        </w:rPr>
        <w:t>Ройтерштейн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ВЛАДОС, 2001. - 111, [1] с. : нот. </w:t>
      </w:r>
    </w:p>
    <w:p w14:paraId="4036EF57" w14:textId="778AB581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Способин</w:t>
      </w:r>
      <w:proofErr w:type="spellEnd"/>
      <w:r>
        <w:rPr>
          <w:sz w:val="28"/>
          <w:szCs w:val="28"/>
        </w:rPr>
        <w:t xml:space="preserve">, И. В.    Элементарная </w:t>
      </w:r>
      <w:r w:rsidR="00160BD6">
        <w:rPr>
          <w:sz w:val="28"/>
          <w:szCs w:val="28"/>
        </w:rPr>
        <w:t>ИСТОРИЯ МУЗЫКИ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лямуз.шк.иуч</w:t>
      </w:r>
      <w:proofErr w:type="spellEnd"/>
      <w:r>
        <w:rPr>
          <w:sz w:val="28"/>
          <w:szCs w:val="28"/>
        </w:rPr>
        <w:t xml:space="preserve">-щ] / И. В. </w:t>
      </w:r>
      <w:proofErr w:type="spellStart"/>
      <w:r>
        <w:rPr>
          <w:sz w:val="28"/>
          <w:szCs w:val="28"/>
        </w:rPr>
        <w:t>Способин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Кифара, 1996. - 202 с. </w:t>
      </w:r>
    </w:p>
    <w:p w14:paraId="1688BB9E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Хвостенко, В. В.    Задачи и упражнения по элементарной теории музыки [Текст] : учеб. пособие для муз. училищ / В. В. Хвостенко. - 5-е изд. - М. : Музыка, 1964. - 284 с. : ил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нот. </w:t>
      </w:r>
    </w:p>
    <w:p w14:paraId="16925C2A" w14:textId="77777777"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Цуккерман</w:t>
      </w:r>
      <w:proofErr w:type="spellEnd"/>
      <w:r>
        <w:rPr>
          <w:sz w:val="28"/>
          <w:szCs w:val="28"/>
        </w:rPr>
        <w:t>, В. А.    Анализ музыкальных произведений. Сложные формы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муз. вузов / В. А. </w:t>
      </w:r>
      <w:proofErr w:type="spellStart"/>
      <w:r>
        <w:rPr>
          <w:sz w:val="28"/>
          <w:szCs w:val="28"/>
        </w:rPr>
        <w:t>Цуккерман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1984. - 214 c.</w:t>
      </w:r>
    </w:p>
    <w:p w14:paraId="07E680D7" w14:textId="77777777" w:rsidR="00AF7F83" w:rsidRDefault="00AF7F83" w:rsidP="00AF7F83">
      <w:pPr>
        <w:pStyle w:val="ad"/>
        <w:ind w:left="1069"/>
      </w:pPr>
    </w:p>
    <w:p w14:paraId="30E979D2" w14:textId="77777777" w:rsidR="00AF7F83" w:rsidRDefault="00AF7F83" w:rsidP="00AF7F83">
      <w:pPr>
        <w:pStyle w:val="ad"/>
        <w:ind w:left="1069"/>
        <w:rPr>
          <w:b/>
        </w:rPr>
      </w:pPr>
    </w:p>
    <w:p w14:paraId="07F32C3C" w14:textId="77777777" w:rsidR="002A45E7" w:rsidRPr="00CF1BE9" w:rsidRDefault="002A45E7" w:rsidP="002A45E7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14:paraId="16F49D17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13B4409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9ADEE74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0A1A22C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3D73725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26B5305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2A5CB2B8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14116C2" w14:textId="77777777"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912E91D" w14:textId="77777777" w:rsidR="002A45E7" w:rsidRPr="00CF1BE9" w:rsidRDefault="002A45E7" w:rsidP="002A45E7">
      <w:pPr>
        <w:spacing w:line="276" w:lineRule="auto"/>
        <w:jc w:val="both"/>
      </w:pPr>
    </w:p>
    <w:p w14:paraId="6585F92A" w14:textId="77777777"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5FB4B55E" w14:textId="77777777"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</w:p>
    <w:p w14:paraId="329ED3AE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Доступ в ЭБС:</w:t>
      </w:r>
    </w:p>
    <w:p w14:paraId="122B8FB5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2C34CFE6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0118666D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14:paraId="201E1C19" w14:textId="77777777" w:rsidR="002A45E7" w:rsidRDefault="002A45E7" w:rsidP="002A45E7"/>
    <w:p w14:paraId="3E289CE9" w14:textId="77777777" w:rsidR="002A45E7" w:rsidRDefault="002A45E7" w:rsidP="002A45E7">
      <w:pPr>
        <w:pStyle w:val="ad"/>
        <w:ind w:left="1069"/>
        <w:rPr>
          <w:b/>
        </w:rPr>
      </w:pPr>
    </w:p>
    <w:p w14:paraId="371873F8" w14:textId="77777777"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4025C0AB" w14:textId="77777777" w:rsidR="002A45E7" w:rsidRDefault="002A45E7" w:rsidP="002A45E7">
      <w:pPr>
        <w:rPr>
          <w:rFonts w:eastAsia="Calibri"/>
          <w:b/>
          <w:i/>
          <w:color w:val="FF0000"/>
          <w:highlight w:val="yellow"/>
        </w:rPr>
      </w:pPr>
    </w:p>
    <w:p w14:paraId="035D3638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29F5AA82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509AFE7D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6521E344" w14:textId="77777777"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60188A15" w14:textId="77777777" w:rsidR="002A45E7" w:rsidRDefault="002A45E7" w:rsidP="002A45E7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2876346D" w14:textId="77777777" w:rsidR="002A45E7" w:rsidRDefault="002A45E7" w:rsidP="002A45E7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</w:t>
      </w:r>
      <w:r>
        <w:lastRenderedPageBreak/>
        <w:t>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59C6098B" w14:textId="77777777" w:rsidR="002A45E7" w:rsidRDefault="002A45E7" w:rsidP="002A45E7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1D69126F" w14:textId="77777777" w:rsidR="002A45E7" w:rsidRDefault="002A45E7" w:rsidP="002A45E7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62F4E63E" w14:textId="77777777" w:rsidR="002A45E7" w:rsidRDefault="002A45E7" w:rsidP="002A45E7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6831C205" w14:textId="77777777" w:rsidR="002A45E7" w:rsidRDefault="002A45E7" w:rsidP="002A45E7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57ED306D" w14:textId="77777777" w:rsidR="002A45E7" w:rsidRDefault="002A45E7" w:rsidP="002A45E7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4167B40B" w14:textId="77777777" w:rsidR="002A45E7" w:rsidRDefault="002A45E7" w:rsidP="002A45E7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4272D9CB" w14:textId="77777777" w:rsidR="002A45E7" w:rsidRDefault="002A45E7" w:rsidP="002A45E7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4B1A2BBE" w14:textId="77777777" w:rsidR="002A45E7" w:rsidRDefault="002A45E7" w:rsidP="002A45E7">
      <w:pPr>
        <w:pStyle w:val="ad"/>
        <w:ind w:left="1069"/>
        <w:rPr>
          <w:b/>
        </w:rPr>
      </w:pPr>
    </w:p>
    <w:p w14:paraId="460D008C" w14:textId="77777777" w:rsidR="002A45E7" w:rsidRDefault="002A45E7" w:rsidP="002A45E7">
      <w:pPr>
        <w:tabs>
          <w:tab w:val="left" w:pos="0"/>
        </w:tabs>
        <w:ind w:firstLine="180"/>
      </w:pPr>
      <w:bookmarkStart w:id="9" w:name="_Toc14355456"/>
      <w:bookmarkEnd w:id="9"/>
    </w:p>
    <w:p w14:paraId="7BDAE39B" w14:textId="77777777" w:rsidR="002A45E7" w:rsidRDefault="002A45E7" w:rsidP="002A45E7">
      <w:pPr>
        <w:tabs>
          <w:tab w:val="left" w:pos="0"/>
        </w:tabs>
        <w:ind w:firstLine="180"/>
      </w:pPr>
    </w:p>
    <w:p w14:paraId="175AAEF7" w14:textId="77777777" w:rsidR="002A45E7" w:rsidRPr="00CF1BE9" w:rsidRDefault="002A45E7" w:rsidP="002A45E7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0CF704BD" w14:textId="77777777" w:rsidR="002A45E7" w:rsidRPr="00CF1BE9" w:rsidRDefault="002A45E7" w:rsidP="002A45E7">
      <w:pPr>
        <w:jc w:val="both"/>
        <w:rPr>
          <w:i/>
        </w:rPr>
      </w:pPr>
    </w:p>
    <w:p w14:paraId="7B7D7350" w14:textId="77777777"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14:paraId="16BDCE28" w14:textId="77777777" w:rsidR="002A45E7" w:rsidRPr="00CF1BE9" w:rsidRDefault="002A45E7" w:rsidP="002A45E7">
      <w:pPr>
        <w:ind w:firstLine="708"/>
        <w:jc w:val="both"/>
        <w:rPr>
          <w:iCs/>
        </w:rPr>
      </w:pPr>
    </w:p>
    <w:p w14:paraId="0A9AA562" w14:textId="77777777" w:rsidR="002A45E7" w:rsidRPr="00CF1BE9" w:rsidRDefault="002A45E7" w:rsidP="002A45E7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69C753B3" w14:textId="77777777" w:rsidR="002A45E7" w:rsidRPr="00CF1BE9" w:rsidRDefault="002A45E7" w:rsidP="002A45E7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1EE2F596" w14:textId="77777777"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3F44321" w14:textId="77777777" w:rsidR="002A45E7" w:rsidRPr="00CF1BE9" w:rsidRDefault="002A45E7" w:rsidP="002A45E7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CBFEEFA" w14:textId="77777777" w:rsidR="002A45E7" w:rsidRPr="00CF1BE9" w:rsidRDefault="002A45E7" w:rsidP="002A45E7">
      <w:pPr>
        <w:contextualSpacing/>
        <w:jc w:val="both"/>
        <w:rPr>
          <w:iCs/>
        </w:rPr>
      </w:pPr>
    </w:p>
    <w:p w14:paraId="7A3FCA2E" w14:textId="77777777" w:rsidR="002A45E7" w:rsidRPr="00CF1BE9" w:rsidRDefault="002A45E7" w:rsidP="002A45E7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C3C2CFC" w14:textId="77777777" w:rsidR="002A45E7" w:rsidRPr="00CF1BE9" w:rsidRDefault="002A45E7" w:rsidP="002A45E7">
      <w:pPr>
        <w:ind w:firstLine="708"/>
        <w:contextualSpacing/>
        <w:jc w:val="both"/>
        <w:rPr>
          <w:iCs/>
        </w:rPr>
      </w:pPr>
    </w:p>
    <w:p w14:paraId="2B96BD81" w14:textId="77777777"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50F0BE60" w14:textId="77777777"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3EC451C6" w14:textId="77777777" w:rsidR="002A45E7" w:rsidRPr="001F6B2D" w:rsidRDefault="002A45E7" w:rsidP="002A45E7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1F6B2D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1F6B2D">
        <w:rPr>
          <w:iCs/>
        </w:rPr>
        <w:t>;</w:t>
      </w:r>
    </w:p>
    <w:p w14:paraId="0C81FE29" w14:textId="77777777" w:rsidR="002A45E7" w:rsidRPr="001F6B2D" w:rsidRDefault="002A45E7" w:rsidP="002A45E7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1F6B2D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1F6B2D">
        <w:rPr>
          <w:iCs/>
        </w:rPr>
        <w:t>;</w:t>
      </w:r>
    </w:p>
    <w:p w14:paraId="72002D94" w14:textId="77777777" w:rsidR="002A45E7" w:rsidRPr="001F6B2D" w:rsidRDefault="002A45E7" w:rsidP="002A45E7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1F6B2D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1F6B2D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1F6B2D">
        <w:rPr>
          <w:iCs/>
        </w:rPr>
        <w:t>.</w:t>
      </w:r>
      <w:proofErr w:type="gramEnd"/>
    </w:p>
    <w:p w14:paraId="0BE179EF" w14:textId="77777777" w:rsidR="002A45E7" w:rsidRPr="001F6B2D" w:rsidRDefault="002A45E7" w:rsidP="002A45E7">
      <w:pPr>
        <w:jc w:val="both"/>
      </w:pPr>
    </w:p>
    <w:p w14:paraId="640F8057" w14:textId="77777777" w:rsidR="002A45E7" w:rsidRPr="00CF1BE9" w:rsidRDefault="002A45E7" w:rsidP="002A45E7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41BB847D" w14:textId="77777777"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1D6850D" w14:textId="77777777" w:rsidR="002A45E7" w:rsidRPr="00CF1BE9" w:rsidRDefault="002A45E7" w:rsidP="002A45E7">
      <w:pPr>
        <w:jc w:val="both"/>
        <w:rPr>
          <w:i/>
        </w:rPr>
      </w:pPr>
    </w:p>
    <w:p w14:paraId="2DBB352A" w14:textId="77777777" w:rsidR="002A45E7" w:rsidRPr="00712FE4" w:rsidRDefault="002A45E7" w:rsidP="002A45E7">
      <w:pPr>
        <w:ind w:firstLine="708"/>
        <w:jc w:val="both"/>
        <w:rPr>
          <w:b/>
        </w:rPr>
      </w:pPr>
      <w:bookmarkStart w:id="10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0"/>
    <w:p w14:paraId="01F36640" w14:textId="77777777" w:rsidR="002A45E7" w:rsidRPr="00CF1BE9" w:rsidRDefault="002A45E7" w:rsidP="002A45E7">
      <w:pPr>
        <w:jc w:val="both"/>
        <w:rPr>
          <w:bCs/>
        </w:rPr>
      </w:pPr>
    </w:p>
    <w:p w14:paraId="71A65E7E" w14:textId="77777777" w:rsidR="002A45E7" w:rsidRPr="00CF1BE9" w:rsidRDefault="002A45E7" w:rsidP="002A45E7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683FF4A" w14:textId="77777777" w:rsidR="002A45E7" w:rsidRPr="00CF1BE9" w:rsidRDefault="002A45E7" w:rsidP="002A45E7">
      <w:pPr>
        <w:jc w:val="both"/>
        <w:outlineLvl w:val="6"/>
      </w:pPr>
    </w:p>
    <w:p w14:paraId="60E5797F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слепых и слабовидящих: </w:t>
      </w:r>
    </w:p>
    <w:p w14:paraId="5E72DF24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7E75864" w14:textId="77777777" w:rsidR="002A45E7" w:rsidRPr="00CF1BE9" w:rsidRDefault="002A45E7" w:rsidP="002A45E7">
      <w:pPr>
        <w:jc w:val="both"/>
      </w:pPr>
      <w:r w:rsidRPr="00CF1BE9"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136FF40" w14:textId="77777777" w:rsidR="002A45E7" w:rsidRPr="00CF1BE9" w:rsidRDefault="002A45E7" w:rsidP="002A45E7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35EAE4BC" w14:textId="77777777" w:rsidR="002A45E7" w:rsidRPr="00CF1BE9" w:rsidRDefault="002A45E7" w:rsidP="002A45E7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F55D9C4" w14:textId="77777777" w:rsidR="002A45E7" w:rsidRPr="00CF1BE9" w:rsidRDefault="002A45E7" w:rsidP="002A45E7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6B8FEE7F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0BBD641E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глухих и слабослышащих: </w:t>
      </w:r>
    </w:p>
    <w:p w14:paraId="7BB68E9D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58A1453" w14:textId="77777777" w:rsidR="002A45E7" w:rsidRPr="00CF1BE9" w:rsidRDefault="002A45E7" w:rsidP="002A45E7">
      <w:pPr>
        <w:jc w:val="both"/>
      </w:pPr>
      <w:r w:rsidRPr="00CF1BE9">
        <w:t>- письменные задания выполняются на компьютере в письменной форме;</w:t>
      </w:r>
    </w:p>
    <w:p w14:paraId="3D3A6E39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5A351C9" w14:textId="77777777"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14:paraId="65852DA9" w14:textId="77777777"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1359B97" w14:textId="77777777" w:rsidR="002A45E7" w:rsidRPr="00CF1BE9" w:rsidRDefault="002A45E7" w:rsidP="002A45E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14:paraId="409EB89C" w14:textId="77777777"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241D20D3" w14:textId="77777777" w:rsidR="002A45E7" w:rsidRPr="00CF1BE9" w:rsidRDefault="002A45E7" w:rsidP="002A45E7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0C810490" w14:textId="77777777" w:rsidR="002A45E7" w:rsidRPr="00CF1BE9" w:rsidRDefault="002A45E7" w:rsidP="002A45E7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4C98CDD8" w14:textId="77777777" w:rsidR="002A45E7" w:rsidRPr="00CF1BE9" w:rsidRDefault="002A45E7" w:rsidP="002A45E7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D1DC6E4" w14:textId="77777777" w:rsidR="002A45E7" w:rsidRPr="00CF1BE9" w:rsidRDefault="002A45E7" w:rsidP="002A45E7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1A63D021" w14:textId="77777777" w:rsidR="002A45E7" w:rsidRPr="00CF1BE9" w:rsidRDefault="002A45E7" w:rsidP="002A45E7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234376B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слепых и слабовидящих:</w:t>
      </w:r>
    </w:p>
    <w:p w14:paraId="283EA48B" w14:textId="77777777" w:rsidR="002A45E7" w:rsidRPr="00CF1BE9" w:rsidRDefault="002A45E7" w:rsidP="002A45E7">
      <w:pPr>
        <w:jc w:val="both"/>
      </w:pPr>
      <w:r w:rsidRPr="00CF1BE9">
        <w:t>- в печатной форме увеличенным шрифтом;</w:t>
      </w:r>
    </w:p>
    <w:p w14:paraId="063B2379" w14:textId="77777777"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14:paraId="25CC7B34" w14:textId="77777777" w:rsidR="002A45E7" w:rsidRPr="00CF1BE9" w:rsidRDefault="002A45E7" w:rsidP="002A45E7">
      <w:pPr>
        <w:jc w:val="both"/>
      </w:pPr>
      <w:r w:rsidRPr="00CF1BE9">
        <w:t>- в форме аудиофайла.</w:t>
      </w:r>
    </w:p>
    <w:p w14:paraId="309F2DBE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глухих и слабослышащих:</w:t>
      </w:r>
    </w:p>
    <w:p w14:paraId="65AAA02C" w14:textId="77777777" w:rsidR="002A45E7" w:rsidRPr="00CF1BE9" w:rsidRDefault="002A45E7" w:rsidP="002A45E7">
      <w:pPr>
        <w:jc w:val="both"/>
      </w:pPr>
      <w:r w:rsidRPr="00CF1BE9">
        <w:t>- в печатной форме;</w:t>
      </w:r>
    </w:p>
    <w:p w14:paraId="5DCFA321" w14:textId="77777777" w:rsidR="002A45E7" w:rsidRPr="00CF1BE9" w:rsidRDefault="002A45E7" w:rsidP="002A45E7">
      <w:pPr>
        <w:jc w:val="both"/>
      </w:pPr>
      <w:r w:rsidRPr="00CF1BE9">
        <w:t>- в форме электронного документа.</w:t>
      </w:r>
    </w:p>
    <w:p w14:paraId="01B21F74" w14:textId="77777777"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296D5F49" w14:textId="77777777" w:rsidR="002A45E7" w:rsidRPr="00CF1BE9" w:rsidRDefault="002A45E7" w:rsidP="002A45E7">
      <w:pPr>
        <w:jc w:val="both"/>
      </w:pPr>
      <w:r w:rsidRPr="00CF1BE9">
        <w:t>- в печатной форме;</w:t>
      </w:r>
    </w:p>
    <w:p w14:paraId="63ED4B90" w14:textId="77777777"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14:paraId="2178AE34" w14:textId="77777777" w:rsidR="002A45E7" w:rsidRPr="00CF1BE9" w:rsidRDefault="002A45E7" w:rsidP="002A45E7">
      <w:pPr>
        <w:jc w:val="both"/>
      </w:pPr>
      <w:r w:rsidRPr="00CF1BE9">
        <w:t>- в форме аудиофайла.</w:t>
      </w:r>
    </w:p>
    <w:p w14:paraId="2DBFC108" w14:textId="77777777" w:rsidR="002A45E7" w:rsidRPr="00CF1BE9" w:rsidRDefault="002A45E7" w:rsidP="002A45E7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05D15F7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7E207832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3EB023B4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06568EE1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41B40316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lastRenderedPageBreak/>
        <w:t>для глухих и слабослышащих:</w:t>
      </w:r>
    </w:p>
    <w:p w14:paraId="31E7496C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10F87354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266D0EBF" w14:textId="77777777"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40DB75D3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3E440196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51FD9A7A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14:paraId="091C2300" w14:textId="77777777"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14:paraId="177760F6" w14:textId="77777777" w:rsidR="002A45E7" w:rsidRDefault="002A45E7" w:rsidP="002A45E7">
      <w:pPr>
        <w:tabs>
          <w:tab w:val="left" w:pos="0"/>
        </w:tabs>
        <w:ind w:firstLine="180"/>
      </w:pPr>
    </w:p>
    <w:p w14:paraId="59CF8C6A" w14:textId="77777777"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7"/>
      <w:bookmarkEnd w:id="11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A4AB08D" w14:textId="77777777" w:rsidR="002A45E7" w:rsidRDefault="002A45E7" w:rsidP="002A45E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6E63D63B" w14:textId="77777777" w:rsidR="002A45E7" w:rsidRDefault="002A45E7" w:rsidP="002A45E7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071E7A71" w14:textId="77777777" w:rsidR="002A45E7" w:rsidRDefault="002A45E7" w:rsidP="002A45E7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2A45E7" w14:paraId="2AD0C62E" w14:textId="7777777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4BEED5" w14:textId="77777777" w:rsidR="002A45E7" w:rsidRDefault="002A45E7" w:rsidP="00E20A02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63A8A" w14:textId="77777777" w:rsidR="002A45E7" w:rsidRDefault="002A45E7" w:rsidP="00E20A02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A45E7" w14:paraId="40ED06FD" w14:textId="7777777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4FAAE7" w14:textId="77777777" w:rsidR="002A45E7" w:rsidRDefault="002A45E7" w:rsidP="00E20A02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5C31BD" w14:textId="77777777" w:rsidR="002A45E7" w:rsidRDefault="002A45E7" w:rsidP="00E20A02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14:paraId="33E27F99" w14:textId="7777777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31DDE4" w14:textId="77777777" w:rsidR="002A45E7" w:rsidRDefault="002A45E7" w:rsidP="00E20A02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1A66B1" w14:textId="77777777" w:rsidR="002A45E7" w:rsidRDefault="002A45E7" w:rsidP="00E20A02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14:paraId="37C6818C" w14:textId="77777777" w:rsidTr="00E20A02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45EE9F" w14:textId="77777777" w:rsidR="002A45E7" w:rsidRDefault="002A45E7" w:rsidP="00E20A02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DFFBA9" w14:textId="77777777" w:rsidR="002A45E7" w:rsidRDefault="002A45E7" w:rsidP="00E20A02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5564BB23" w14:textId="77777777"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146C2168" w14:textId="77777777" w:rsidR="002A45E7" w:rsidRDefault="002A45E7" w:rsidP="002A45E7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134A57A5" w14:textId="77777777" w:rsidR="002A45E7" w:rsidRDefault="002A45E7" w:rsidP="002A45E7">
      <w:pPr>
        <w:jc w:val="both"/>
        <w:rPr>
          <w:bCs/>
        </w:rPr>
      </w:pPr>
    </w:p>
    <w:p w14:paraId="261105A6" w14:textId="77777777" w:rsidR="002A45E7" w:rsidRDefault="002A45E7" w:rsidP="002A45E7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76126753" w14:textId="77777777" w:rsidR="002A45E7" w:rsidRDefault="002A45E7" w:rsidP="002A45E7">
      <w:pPr>
        <w:jc w:val="both"/>
        <w:outlineLvl w:val="6"/>
      </w:pPr>
    </w:p>
    <w:p w14:paraId="3B12D9EE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слепых и слабовидящих: </w:t>
      </w:r>
    </w:p>
    <w:p w14:paraId="5D3F6630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4401A66" w14:textId="77777777"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A41A887" w14:textId="77777777" w:rsidR="002A45E7" w:rsidRDefault="002A45E7" w:rsidP="002A45E7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14:paraId="13EB04FC" w14:textId="77777777" w:rsidR="002A45E7" w:rsidRDefault="002A45E7" w:rsidP="002A45E7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A2AE507" w14:textId="77777777" w:rsidR="002A45E7" w:rsidRDefault="002A45E7" w:rsidP="002A45E7">
      <w:pPr>
        <w:jc w:val="both"/>
      </w:pPr>
      <w:r>
        <w:t xml:space="preserve">- письменные задания оформляются увеличенным шрифтом; </w:t>
      </w:r>
    </w:p>
    <w:p w14:paraId="1AA12133" w14:textId="77777777" w:rsidR="002A45E7" w:rsidRDefault="002A45E7" w:rsidP="002A45E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32836B55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глухих и слабослышащих: </w:t>
      </w:r>
    </w:p>
    <w:p w14:paraId="76B9727E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36A4B14" w14:textId="77777777" w:rsidR="002A45E7" w:rsidRDefault="002A45E7" w:rsidP="002A45E7">
      <w:pPr>
        <w:jc w:val="both"/>
      </w:pPr>
      <w:r>
        <w:t>- письменные задания выполняются на компьютере в письменной форме;</w:t>
      </w:r>
    </w:p>
    <w:p w14:paraId="5FCF091E" w14:textId="77777777" w:rsidR="002A45E7" w:rsidRDefault="002A45E7" w:rsidP="002A45E7">
      <w:pPr>
        <w:jc w:val="both"/>
      </w:pPr>
      <w: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249DAF59" w14:textId="77777777"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>для лиц с нарушениями опорно-двигательного аппарата:</w:t>
      </w:r>
    </w:p>
    <w:p w14:paraId="505CAEF1" w14:textId="77777777"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EB02394" w14:textId="77777777"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165197F2" w14:textId="77777777" w:rsidR="002A45E7" w:rsidRDefault="002A45E7" w:rsidP="002A45E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533ED4B6" w14:textId="77777777" w:rsidR="002A45E7" w:rsidRDefault="002A45E7" w:rsidP="002A45E7">
      <w:pPr>
        <w:widowControl w:val="0"/>
        <w:jc w:val="both"/>
      </w:pPr>
      <w:bookmarkStart w:id="12" w:name="_Hlk494373629"/>
      <w:r>
        <w:t xml:space="preserve">При необходимости предусматривается увеличение времени для подготовки ответа. </w:t>
      </w:r>
    </w:p>
    <w:p w14:paraId="2C7333FE" w14:textId="77777777" w:rsidR="002A45E7" w:rsidRDefault="002A45E7" w:rsidP="002A45E7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5A9E6400" w14:textId="77777777" w:rsidR="002A45E7" w:rsidRDefault="002A45E7" w:rsidP="002A45E7">
      <w:pPr>
        <w:widowControl w:val="0"/>
        <w:jc w:val="both"/>
      </w:pPr>
      <w:bookmarkStart w:id="13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096F2DD8" w14:textId="77777777" w:rsidR="002A45E7" w:rsidRDefault="002A45E7" w:rsidP="002A45E7">
      <w:pPr>
        <w:widowControl w:val="0"/>
        <w:jc w:val="both"/>
      </w:pPr>
      <w:bookmarkStart w:id="14" w:name="_Hlk494293741"/>
      <w:bookmarkEnd w:id="13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4"/>
    </w:p>
    <w:p w14:paraId="093E62C8" w14:textId="77777777" w:rsidR="002A45E7" w:rsidRDefault="002A45E7" w:rsidP="002A45E7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96045AF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слепых и слабовидящих:</w:t>
      </w:r>
    </w:p>
    <w:p w14:paraId="3D5E18CD" w14:textId="77777777" w:rsidR="002A45E7" w:rsidRDefault="002A45E7" w:rsidP="002A45E7">
      <w:pPr>
        <w:jc w:val="both"/>
      </w:pPr>
      <w:r>
        <w:t>- в печатной форме увеличенным шрифтом;</w:t>
      </w:r>
    </w:p>
    <w:p w14:paraId="5DEA3C39" w14:textId="77777777" w:rsidR="002A45E7" w:rsidRDefault="002A45E7" w:rsidP="002A45E7">
      <w:pPr>
        <w:jc w:val="both"/>
      </w:pPr>
      <w:r>
        <w:t>- в форме электронного документа;</w:t>
      </w:r>
    </w:p>
    <w:p w14:paraId="7E15490B" w14:textId="77777777" w:rsidR="002A45E7" w:rsidRDefault="002A45E7" w:rsidP="002A45E7">
      <w:pPr>
        <w:jc w:val="both"/>
      </w:pPr>
      <w:r>
        <w:t>- в форме аудиофайла.</w:t>
      </w:r>
    </w:p>
    <w:p w14:paraId="11A0323F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глухих и слабослышащих:</w:t>
      </w:r>
    </w:p>
    <w:p w14:paraId="49B4491E" w14:textId="77777777" w:rsidR="002A45E7" w:rsidRDefault="002A45E7" w:rsidP="002A45E7">
      <w:pPr>
        <w:jc w:val="both"/>
      </w:pPr>
      <w:r>
        <w:t>- в печатной форме;</w:t>
      </w:r>
    </w:p>
    <w:p w14:paraId="2465E083" w14:textId="77777777" w:rsidR="002A45E7" w:rsidRDefault="002A45E7" w:rsidP="002A45E7">
      <w:pPr>
        <w:jc w:val="both"/>
      </w:pPr>
      <w:r>
        <w:t>- в форме электронного документа.</w:t>
      </w:r>
    </w:p>
    <w:p w14:paraId="7362C88B" w14:textId="77777777"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2FB47D39" w14:textId="77777777" w:rsidR="002A45E7" w:rsidRDefault="002A45E7" w:rsidP="002A45E7">
      <w:pPr>
        <w:jc w:val="both"/>
      </w:pPr>
      <w:r>
        <w:t>- в печатной форме;</w:t>
      </w:r>
    </w:p>
    <w:p w14:paraId="3A34CFF2" w14:textId="77777777" w:rsidR="002A45E7" w:rsidRDefault="002A45E7" w:rsidP="002A45E7">
      <w:pPr>
        <w:jc w:val="both"/>
      </w:pPr>
      <w:r>
        <w:t>- в форме электронного документа;</w:t>
      </w:r>
    </w:p>
    <w:p w14:paraId="171A4165" w14:textId="77777777" w:rsidR="002A45E7" w:rsidRDefault="002A45E7" w:rsidP="002A45E7">
      <w:pPr>
        <w:jc w:val="both"/>
      </w:pPr>
      <w:r>
        <w:t>- в форме аудиофайла.</w:t>
      </w:r>
    </w:p>
    <w:p w14:paraId="654B884C" w14:textId="77777777" w:rsidR="002A45E7" w:rsidRDefault="002A45E7" w:rsidP="002A45E7">
      <w:pPr>
        <w:tabs>
          <w:tab w:val="left" w:pos="0"/>
        </w:tabs>
        <w:jc w:val="both"/>
        <w:rPr>
          <w:rFonts w:eastAsia="Calibri"/>
        </w:rPr>
      </w:pPr>
      <w:bookmarkStart w:id="15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DB8A5D3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14:paraId="4FBE5DCD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14:paraId="55216C9F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14:paraId="7E50DFDB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14:paraId="7FA8DB6D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14:paraId="0BF6E301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196F6153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14:paraId="60F57D53" w14:textId="77777777"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44D5C0A1" w14:textId="77777777"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14:paraId="574BB468" w14:textId="77777777"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5"/>
      <w:r>
        <w:t xml:space="preserve">  </w:t>
      </w:r>
    </w:p>
    <w:p w14:paraId="0E54E468" w14:textId="77777777" w:rsidR="002A45E7" w:rsidRDefault="002A45E7" w:rsidP="002A45E7">
      <w:pPr>
        <w:tabs>
          <w:tab w:val="left" w:pos="0"/>
        </w:tabs>
        <w:spacing w:line="360" w:lineRule="auto"/>
        <w:jc w:val="both"/>
      </w:pPr>
    </w:p>
    <w:p w14:paraId="69CB2F76" w14:textId="77777777" w:rsidR="002A45E7" w:rsidRPr="002A45E7" w:rsidRDefault="002A45E7" w:rsidP="002A45E7">
      <w:pPr>
        <w:rPr>
          <w:b/>
        </w:rPr>
      </w:pPr>
    </w:p>
    <w:p w14:paraId="32E8BF39" w14:textId="77777777" w:rsidR="00DB0AFD" w:rsidRDefault="00233402" w:rsidP="00DB0AFD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proofErr w:type="spellStart"/>
      <w:r w:rsidR="00DB0AFD">
        <w:t>к.п.н</w:t>
      </w:r>
      <w:proofErr w:type="spellEnd"/>
      <w:r w:rsidR="00DB0AFD">
        <w:t>. доцент кафедры теории и истории музыки Авдеева А.А.</w:t>
      </w:r>
    </w:p>
    <w:p w14:paraId="25FCC321" w14:textId="77777777" w:rsidR="00233402" w:rsidRPr="00DB2B62" w:rsidRDefault="00233402" w:rsidP="00233402">
      <w:pPr>
        <w:tabs>
          <w:tab w:val="num" w:pos="0"/>
        </w:tabs>
        <w:spacing w:line="276" w:lineRule="auto"/>
        <w:ind w:firstLine="709"/>
        <w:jc w:val="both"/>
      </w:pPr>
    </w:p>
    <w:p w14:paraId="6CD67F29" w14:textId="77777777" w:rsidR="00233402" w:rsidRDefault="00233402" w:rsidP="00233402"/>
    <w:p w14:paraId="7BD92E3E" w14:textId="77777777" w:rsidR="00AF7F83" w:rsidRDefault="00AF7F83" w:rsidP="00AF7F83"/>
    <w:p w14:paraId="55D00585" w14:textId="77777777" w:rsidR="00AF7F83" w:rsidRDefault="00AF7F83" w:rsidP="00AF7F83"/>
    <w:p w14:paraId="2870A90B" w14:textId="77777777" w:rsidR="00AF7F83" w:rsidRDefault="00AF7F83" w:rsidP="00AF7F83"/>
    <w:p w14:paraId="0511C9CA" w14:textId="77777777" w:rsidR="00AF7F83" w:rsidRDefault="00AF7F83" w:rsidP="00AF7F83"/>
    <w:p w14:paraId="1677061B" w14:textId="77777777" w:rsidR="009B6940" w:rsidRDefault="009B6940"/>
    <w:sectPr w:rsidR="009B6940" w:rsidSect="00AF7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294FD" w14:textId="77777777" w:rsidR="006A732E" w:rsidRDefault="006A732E">
      <w:r>
        <w:separator/>
      </w:r>
    </w:p>
  </w:endnote>
  <w:endnote w:type="continuationSeparator" w:id="0">
    <w:p w14:paraId="03465BF6" w14:textId="77777777" w:rsidR="006A732E" w:rsidRDefault="006A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DE3EF" w14:textId="77777777" w:rsidR="006A732E" w:rsidRDefault="006A732E">
      <w:r>
        <w:separator/>
      </w:r>
    </w:p>
  </w:footnote>
  <w:footnote w:type="continuationSeparator" w:id="0">
    <w:p w14:paraId="46C6D963" w14:textId="77777777" w:rsidR="006A732E" w:rsidRDefault="006A7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3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7E35B93"/>
    <w:multiLevelType w:val="hybridMultilevel"/>
    <w:tmpl w:val="C2F81FA6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C09AD"/>
    <w:multiLevelType w:val="hybridMultilevel"/>
    <w:tmpl w:val="345E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67"/>
    <w:multiLevelType w:val="hybridMultilevel"/>
    <w:tmpl w:val="F2F4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43E29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3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3E242A1"/>
    <w:multiLevelType w:val="hybridMultilevel"/>
    <w:tmpl w:val="C79C69A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49D46"/>
    <w:multiLevelType w:val="singleLevel"/>
    <w:tmpl w:val="56649D46"/>
    <w:lvl w:ilvl="0">
      <w:start w:val="1"/>
      <w:numFmt w:val="decimal"/>
      <w:suff w:val="space"/>
      <w:lvlText w:val="%1."/>
      <w:lvlJc w:val="left"/>
    </w:lvl>
  </w:abstractNum>
  <w:abstractNum w:abstractNumId="1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900D1B"/>
    <w:multiLevelType w:val="hybridMultilevel"/>
    <w:tmpl w:val="05F2710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20"/>
  </w:num>
  <w:num w:numId="5">
    <w:abstractNumId w:val="10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21"/>
  </w:num>
  <w:num w:numId="11">
    <w:abstractNumId w:val="14"/>
  </w:num>
  <w:num w:numId="12">
    <w:abstractNumId w:val="7"/>
  </w:num>
  <w:num w:numId="13">
    <w:abstractNumId w:val="11"/>
  </w:num>
  <w:num w:numId="14">
    <w:abstractNumId w:val="1"/>
  </w:num>
  <w:num w:numId="15">
    <w:abstractNumId w:val="2"/>
  </w:num>
  <w:num w:numId="16">
    <w:abstractNumId w:val="3"/>
  </w:num>
  <w:num w:numId="17">
    <w:abstractNumId w:val="16"/>
  </w:num>
  <w:num w:numId="18">
    <w:abstractNumId w:val="6"/>
  </w:num>
  <w:num w:numId="19">
    <w:abstractNumId w:val="12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83"/>
    <w:rsid w:val="00075E3A"/>
    <w:rsid w:val="00082764"/>
    <w:rsid w:val="000D1FF8"/>
    <w:rsid w:val="000E7B30"/>
    <w:rsid w:val="00160BD6"/>
    <w:rsid w:val="001F06AC"/>
    <w:rsid w:val="001F6B2D"/>
    <w:rsid w:val="00233402"/>
    <w:rsid w:val="00263964"/>
    <w:rsid w:val="002940F5"/>
    <w:rsid w:val="002A45E7"/>
    <w:rsid w:val="002D1C9F"/>
    <w:rsid w:val="00431DB9"/>
    <w:rsid w:val="0050283E"/>
    <w:rsid w:val="00567CFE"/>
    <w:rsid w:val="005864B3"/>
    <w:rsid w:val="006048E0"/>
    <w:rsid w:val="006248E7"/>
    <w:rsid w:val="00630B43"/>
    <w:rsid w:val="006A732E"/>
    <w:rsid w:val="00777FA6"/>
    <w:rsid w:val="007976E4"/>
    <w:rsid w:val="00822A2F"/>
    <w:rsid w:val="00891A7E"/>
    <w:rsid w:val="008F385B"/>
    <w:rsid w:val="008F5848"/>
    <w:rsid w:val="009B6940"/>
    <w:rsid w:val="00AA43E1"/>
    <w:rsid w:val="00AE3461"/>
    <w:rsid w:val="00AF7F83"/>
    <w:rsid w:val="00B11D77"/>
    <w:rsid w:val="00B62EF1"/>
    <w:rsid w:val="00BD5562"/>
    <w:rsid w:val="00BE1602"/>
    <w:rsid w:val="00C2617B"/>
    <w:rsid w:val="00DB0AFD"/>
    <w:rsid w:val="00DD2B83"/>
    <w:rsid w:val="00DF1924"/>
    <w:rsid w:val="00E3751B"/>
    <w:rsid w:val="00F1122C"/>
    <w:rsid w:val="00F11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8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3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7F83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7F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7F83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7F83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7F8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7F83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7F83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7F83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7F8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7F83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7F83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7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7F8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7F8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AF7F8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7F83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67"/>
    <w:qFormat/>
    <w:rsid w:val="00AF7F83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7F8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7F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7F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7F83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7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7F83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7F83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7F8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7F8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uiPriority w:val="9"/>
    <w:semiHidden/>
    <w:rsid w:val="00AA43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author1">
    <w:name w:val="author1"/>
    <w:basedOn w:val="a0"/>
    <w:uiPriority w:val="7"/>
    <w:rsid w:val="002D1C9F"/>
  </w:style>
  <w:style w:type="paragraph" w:customStyle="1" w:styleId="TableParagraph">
    <w:name w:val="Table Paragraph"/>
    <w:basedOn w:val="a"/>
    <w:uiPriority w:val="1"/>
    <w:qFormat/>
    <w:rsid w:val="00C2617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3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7F83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7F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7F83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7F83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7F8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7F83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7F83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7F83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7F8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7F83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7F83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7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7F8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7F8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AF7F8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7F83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67"/>
    <w:qFormat/>
    <w:rsid w:val="00AF7F83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7F8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7F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7F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7F83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7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7F83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7F83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7F8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7F8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uiPriority w:val="9"/>
    <w:semiHidden/>
    <w:rsid w:val="00AA43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author1">
    <w:name w:val="author1"/>
    <w:basedOn w:val="a0"/>
    <w:uiPriority w:val="7"/>
    <w:rsid w:val="002D1C9F"/>
  </w:style>
  <w:style w:type="paragraph" w:customStyle="1" w:styleId="TableParagraph">
    <w:name w:val="Table Paragraph"/>
    <w:basedOn w:val="a"/>
    <w:uiPriority w:val="1"/>
    <w:qFormat/>
    <w:rsid w:val="00C2617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6683</Words>
  <Characters>38097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2024-05-27T17:34:00Z</dcterms:created>
  <dcterms:modified xsi:type="dcterms:W3CDTF">2024-05-27T17:34:00Z</dcterms:modified>
</cp:coreProperties>
</file>